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701C7" w14:textId="77777777" w:rsidR="00EF0B70" w:rsidRPr="001007EA" w:rsidRDefault="00810B6A"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00EF0B70" w:rsidRPr="001007EA">
        <w:rPr>
          <w:rFonts w:asciiTheme="minorHAnsi" w:hAnsiTheme="minorHAnsi" w:cstheme="minorHAnsi"/>
          <w:b/>
          <w:sz w:val="18"/>
          <w:szCs w:val="18"/>
        </w:rPr>
        <w:t>WZ</w:t>
      </w:r>
    </w:p>
    <w:p w14:paraId="180C0E3B" w14:textId="626EA06F"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DB2A60">
        <w:rPr>
          <w:rFonts w:asciiTheme="minorHAnsi" w:hAnsiTheme="minorHAnsi" w:cstheme="minorHAnsi"/>
          <w:b/>
          <w:bCs/>
          <w:iCs/>
          <w:sz w:val="18"/>
          <w:szCs w:val="18"/>
        </w:rPr>
        <w:t>322</w:t>
      </w:r>
      <w:r w:rsidR="00D254E6">
        <w:rPr>
          <w:rFonts w:asciiTheme="minorHAnsi" w:hAnsiTheme="minorHAnsi" w:cstheme="minorHAnsi"/>
          <w:b/>
          <w:bCs/>
          <w:iCs/>
          <w:sz w:val="18"/>
          <w:szCs w:val="18"/>
        </w:rPr>
        <w:t>/</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4A4F1A">
        <w:rPr>
          <w:rFonts w:asciiTheme="minorHAnsi" w:hAnsiTheme="minorHAnsi" w:cstheme="minorHAnsi"/>
          <w:b/>
          <w:bCs/>
          <w:iCs/>
          <w:sz w:val="18"/>
          <w:szCs w:val="18"/>
        </w:rPr>
        <w:t>5</w:t>
      </w:r>
    </w:p>
    <w:p w14:paraId="218AA63B" w14:textId="77777777" w:rsidR="00A26B79" w:rsidRDefault="00A26B79" w:rsidP="008B3AF5">
      <w:pPr>
        <w:jc w:val="center"/>
        <w:rPr>
          <w:rFonts w:asciiTheme="minorHAnsi" w:hAnsiTheme="minorHAnsi" w:cstheme="minorHAnsi"/>
          <w:b/>
          <w:sz w:val="18"/>
          <w:szCs w:val="18"/>
        </w:rPr>
      </w:pPr>
    </w:p>
    <w:p w14:paraId="5F17F322" w14:textId="77777777"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14:paraId="67883E42" w14:textId="77777777" w:rsidR="00A156C8" w:rsidRDefault="00A156C8" w:rsidP="00F96219">
      <w:pPr>
        <w:jc w:val="both"/>
        <w:rPr>
          <w:rFonts w:asciiTheme="minorHAnsi" w:hAnsiTheme="minorHAnsi" w:cstheme="minorHAnsi"/>
          <w:sz w:val="18"/>
          <w:szCs w:val="18"/>
        </w:rPr>
      </w:pPr>
    </w:p>
    <w:p w14:paraId="41CDA68C" w14:textId="6EC9CF2E"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070F08" w:rsidRPr="00070F08">
        <w:rPr>
          <w:rFonts w:asciiTheme="minorHAnsi" w:hAnsiTheme="minorHAnsi" w:cstheme="minorHAnsi"/>
          <w:b/>
          <w:bCs/>
          <w:noProof/>
          <w:sz w:val="18"/>
          <w:szCs w:val="18"/>
        </w:rPr>
        <w:t>Dostawa modułów heatsink – FW Kamieńsk</w:t>
      </w:r>
      <w:r w:rsidR="003D64EE">
        <w:rPr>
          <w:rFonts w:asciiTheme="minorHAnsi" w:hAnsiTheme="minorHAnsi" w:cstheme="minorHAnsi"/>
          <w:b/>
          <w:noProof/>
          <w:sz w:val="18"/>
          <w:szCs w:val="18"/>
        </w:rPr>
        <w:t>”</w:t>
      </w:r>
    </w:p>
    <w:p w14:paraId="097B271F" w14:textId="77777777" w:rsidR="00D76BB0" w:rsidRDefault="00D76BB0" w:rsidP="00D76BB0">
      <w:pPr>
        <w:rPr>
          <w:rFonts w:asciiTheme="minorHAnsi" w:hAnsiTheme="minorHAnsi" w:cstheme="minorHAnsi"/>
          <w:b/>
          <w:bCs/>
          <w:sz w:val="18"/>
          <w:szCs w:val="18"/>
        </w:rPr>
      </w:pPr>
    </w:p>
    <w:p w14:paraId="54989711" w14:textId="77777777"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14:paraId="4A14D425" w14:textId="77777777"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7CE859F6" w14:textId="77777777"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D03D0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14:paraId="67C34AA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14:paraId="2E53BCA5" w14:textId="77777777" w:rsidTr="00FD7BDA">
        <w:trPr>
          <w:trHeight w:val="1684"/>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1C1B6E9A" w14:textId="2AB48AE7" w:rsidR="009A101D" w:rsidRPr="001007EA" w:rsidRDefault="00A97112" w:rsidP="0069463B">
            <w:pPr>
              <w:ind w:left="170"/>
              <w:jc w:val="center"/>
              <w:rPr>
                <w:rFonts w:asciiTheme="minorHAnsi" w:hAnsiTheme="minorHAnsi" w:cstheme="minorHAnsi"/>
                <w:sz w:val="18"/>
                <w:szCs w:val="18"/>
              </w:rPr>
            </w:pPr>
            <w:r w:rsidRPr="00A97112">
              <w:rPr>
                <w:rFonts w:asciiTheme="minorHAnsi" w:hAnsiTheme="minorHAnsi" w:cstheme="minorHAnsi"/>
                <w:b/>
                <w:sz w:val="18"/>
                <w:szCs w:val="18"/>
              </w:rPr>
              <w:t>Wykonawca</w:t>
            </w:r>
            <w:r w:rsidRPr="00A97112">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36ED7A5" w14:textId="77777777" w:rsidR="009A101D" w:rsidRPr="001007EA" w:rsidRDefault="009A101D" w:rsidP="0069463B">
            <w:pPr>
              <w:ind w:left="1134"/>
              <w:jc w:val="center"/>
              <w:rPr>
                <w:rFonts w:asciiTheme="minorHAnsi" w:hAnsiTheme="minorHAnsi" w:cstheme="minorHAnsi"/>
                <w:sz w:val="18"/>
                <w:szCs w:val="18"/>
              </w:rPr>
            </w:pPr>
          </w:p>
        </w:tc>
      </w:tr>
      <w:tr w:rsidR="003272A6" w:rsidRPr="001007EA" w14:paraId="6F59DB04" w14:textId="77777777"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D78C867" w14:textId="77777777"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7DACF5AD" w14:textId="77777777"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14:paraId="65341B51" w14:textId="77777777" w:rsidR="00BF694F" w:rsidRPr="00BF694F" w:rsidRDefault="00BF694F" w:rsidP="00BF694F">
      <w:pPr>
        <w:spacing w:after="100" w:afterAutospacing="1"/>
        <w:ind w:left="1080"/>
        <w:rPr>
          <w:rFonts w:asciiTheme="minorHAnsi" w:hAnsiTheme="minorHAnsi" w:cstheme="minorHAnsi"/>
          <w:sz w:val="18"/>
          <w:szCs w:val="18"/>
        </w:rPr>
      </w:pPr>
    </w:p>
    <w:p w14:paraId="1B08DDCD" w14:textId="77777777"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34"/>
        <w:gridCol w:w="6726"/>
      </w:tblGrid>
      <w:tr w:rsidR="009A101D" w:rsidRPr="001007EA" w14:paraId="4CBBA860" w14:textId="77777777" w:rsidTr="00FD7BDA">
        <w:trPr>
          <w:trHeight w:val="459"/>
          <w:jc w:val="center"/>
        </w:trPr>
        <w:tc>
          <w:tcPr>
            <w:tcW w:w="26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31C01D"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726" w:type="dxa"/>
            <w:tcBorders>
              <w:top w:val="single" w:sz="4" w:space="0" w:color="auto"/>
              <w:left w:val="single" w:sz="4" w:space="0" w:color="auto"/>
              <w:bottom w:val="single" w:sz="4" w:space="0" w:color="auto"/>
              <w:right w:val="single" w:sz="4" w:space="0" w:color="auto"/>
            </w:tcBorders>
          </w:tcPr>
          <w:p w14:paraId="15A3ECAF"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45F1DF07" w14:textId="77777777" w:rsidTr="00FD7BDA">
        <w:trPr>
          <w:trHeight w:val="459"/>
          <w:jc w:val="center"/>
        </w:trPr>
        <w:tc>
          <w:tcPr>
            <w:tcW w:w="26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374A8F"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726" w:type="dxa"/>
            <w:tcBorders>
              <w:top w:val="single" w:sz="4" w:space="0" w:color="auto"/>
              <w:left w:val="single" w:sz="4" w:space="0" w:color="auto"/>
              <w:bottom w:val="single" w:sz="4" w:space="0" w:color="auto"/>
              <w:right w:val="single" w:sz="4" w:space="0" w:color="auto"/>
            </w:tcBorders>
          </w:tcPr>
          <w:p w14:paraId="22342811"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7F875932" w14:textId="77777777" w:rsidTr="00FD7BDA">
        <w:trPr>
          <w:trHeight w:val="459"/>
          <w:jc w:val="center"/>
        </w:trPr>
        <w:tc>
          <w:tcPr>
            <w:tcW w:w="26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05FAFD"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726" w:type="dxa"/>
            <w:tcBorders>
              <w:top w:val="single" w:sz="4" w:space="0" w:color="auto"/>
              <w:left w:val="single" w:sz="4" w:space="0" w:color="auto"/>
              <w:bottom w:val="single" w:sz="4" w:space="0" w:color="auto"/>
              <w:right w:val="single" w:sz="4" w:space="0" w:color="auto"/>
            </w:tcBorders>
          </w:tcPr>
          <w:p w14:paraId="5F7AA7E1"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4500B7F3" w14:textId="77777777" w:rsidTr="00FD7BDA">
        <w:trPr>
          <w:trHeight w:val="459"/>
          <w:jc w:val="center"/>
        </w:trPr>
        <w:tc>
          <w:tcPr>
            <w:tcW w:w="26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75DA0A" w14:textId="77777777"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726" w:type="dxa"/>
            <w:tcBorders>
              <w:top w:val="single" w:sz="4" w:space="0" w:color="auto"/>
              <w:left w:val="single" w:sz="4" w:space="0" w:color="auto"/>
              <w:bottom w:val="single" w:sz="4" w:space="0" w:color="auto"/>
              <w:right w:val="single" w:sz="4" w:space="0" w:color="auto"/>
            </w:tcBorders>
          </w:tcPr>
          <w:p w14:paraId="723A634F"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6FA7C17B" w14:textId="77777777" w:rsidTr="00FD7BDA">
        <w:trPr>
          <w:trHeight w:val="334"/>
          <w:jc w:val="center"/>
        </w:trPr>
        <w:tc>
          <w:tcPr>
            <w:tcW w:w="26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9DAEA2"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726" w:type="dxa"/>
            <w:tcBorders>
              <w:top w:val="single" w:sz="4" w:space="0" w:color="auto"/>
              <w:left w:val="single" w:sz="4" w:space="0" w:color="auto"/>
              <w:bottom w:val="single" w:sz="4" w:space="0" w:color="auto"/>
              <w:right w:val="single" w:sz="4" w:space="0" w:color="auto"/>
            </w:tcBorders>
          </w:tcPr>
          <w:p w14:paraId="07415007" w14:textId="77777777" w:rsidR="009A101D" w:rsidRPr="001007EA" w:rsidRDefault="009A101D" w:rsidP="0069463B">
            <w:pPr>
              <w:spacing w:before="100"/>
              <w:ind w:left="1134"/>
              <w:jc w:val="both"/>
              <w:rPr>
                <w:rFonts w:asciiTheme="minorHAnsi" w:hAnsiTheme="minorHAnsi" w:cstheme="minorHAnsi"/>
                <w:sz w:val="18"/>
                <w:szCs w:val="18"/>
              </w:rPr>
            </w:pPr>
          </w:p>
        </w:tc>
      </w:tr>
    </w:tbl>
    <w:p w14:paraId="11B67A95" w14:textId="77777777" w:rsidR="00BF694F" w:rsidRPr="00BF694F" w:rsidRDefault="00BF694F" w:rsidP="00BF694F">
      <w:pPr>
        <w:spacing w:after="100" w:afterAutospacing="1"/>
        <w:ind w:left="1080"/>
        <w:rPr>
          <w:rFonts w:asciiTheme="minorHAnsi" w:hAnsiTheme="minorHAnsi" w:cstheme="minorHAnsi"/>
          <w:sz w:val="18"/>
          <w:szCs w:val="18"/>
        </w:rPr>
      </w:pPr>
    </w:p>
    <w:p w14:paraId="20895303" w14:textId="77777777"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14:paraId="4F426C5C" w14:textId="77777777"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14:paraId="4243F032" w14:textId="77777777" w:rsidR="001B4551" w:rsidRPr="001007EA" w:rsidRDefault="001B4551" w:rsidP="00400786">
      <w:pPr>
        <w:ind w:left="360" w:right="27"/>
        <w:jc w:val="both"/>
        <w:rPr>
          <w:rFonts w:asciiTheme="minorHAnsi" w:hAnsiTheme="minorHAnsi" w:cstheme="minorHAnsi"/>
          <w:b/>
          <w:sz w:val="18"/>
          <w:szCs w:val="18"/>
        </w:rPr>
      </w:pPr>
    </w:p>
    <w:p w14:paraId="436281C9" w14:textId="688BD051" w:rsidR="008910B5" w:rsidRPr="00AF783F" w:rsidRDefault="008910B5" w:rsidP="00430C41">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EC44EB" w:rsidRPr="00EC44EB">
        <w:rPr>
          <w:rFonts w:asciiTheme="minorHAnsi" w:hAnsiTheme="minorHAnsi" w:cstheme="minorHAnsi"/>
          <w:i/>
          <w:color w:val="000000"/>
          <w:sz w:val="18"/>
          <w:szCs w:val="18"/>
        </w:rPr>
        <w:t>„</w:t>
      </w:r>
      <w:r w:rsidR="00070F08" w:rsidRPr="00070F08">
        <w:rPr>
          <w:rFonts w:asciiTheme="minorHAnsi" w:hAnsiTheme="minorHAnsi" w:cstheme="minorHAnsi"/>
          <w:i/>
          <w:color w:val="000000"/>
          <w:sz w:val="18"/>
          <w:szCs w:val="18"/>
        </w:rPr>
        <w:t xml:space="preserve">Dostawa modułów </w:t>
      </w:r>
      <w:proofErr w:type="spellStart"/>
      <w:r w:rsidR="00070F08" w:rsidRPr="00070F08">
        <w:rPr>
          <w:rFonts w:asciiTheme="minorHAnsi" w:hAnsiTheme="minorHAnsi" w:cstheme="minorHAnsi"/>
          <w:i/>
          <w:color w:val="000000"/>
          <w:sz w:val="18"/>
          <w:szCs w:val="18"/>
        </w:rPr>
        <w:t>heatsink</w:t>
      </w:r>
      <w:proofErr w:type="spellEnd"/>
      <w:r w:rsidR="00070F08" w:rsidRPr="00070F08">
        <w:rPr>
          <w:rFonts w:asciiTheme="minorHAnsi" w:hAnsiTheme="minorHAnsi" w:cstheme="minorHAnsi"/>
          <w:i/>
          <w:color w:val="000000"/>
          <w:sz w:val="18"/>
          <w:szCs w:val="18"/>
        </w:rPr>
        <w:t xml:space="preserve"> – FW Kamieńsk</w:t>
      </w:r>
      <w:r w:rsidR="005E6A7E">
        <w:rPr>
          <w:rFonts w:asciiTheme="minorHAnsi" w:hAnsiTheme="minorHAnsi" w:cstheme="minorHAnsi"/>
          <w:i/>
          <w:color w:val="000000"/>
          <w:sz w:val="18"/>
          <w:szCs w:val="18"/>
        </w:rPr>
        <w:t>”</w:t>
      </w:r>
      <w:r w:rsidR="004D7774" w:rsidRPr="004D7774">
        <w:rPr>
          <w:rFonts w:asciiTheme="minorHAnsi" w:hAnsiTheme="minorHAnsi" w:cstheme="minorHAnsi"/>
          <w:i/>
          <w:color w:val="000000"/>
          <w:sz w:val="18"/>
          <w:szCs w:val="18"/>
        </w:rPr>
        <w:t>.</w:t>
      </w:r>
    </w:p>
    <w:p w14:paraId="3519CAC5" w14:textId="77777777"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14:paraId="346FAACB" w14:textId="28F4F9D8" w:rsidR="00F606F6" w:rsidRPr="00132C17" w:rsidRDefault="00F606F6" w:rsidP="00137537">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32C17">
        <w:rPr>
          <w:rFonts w:asciiTheme="minorHAnsi" w:hAnsiTheme="minorHAnsi" w:cstheme="minorHAnsi"/>
          <w:sz w:val="18"/>
          <w:szCs w:val="18"/>
        </w:rPr>
        <w:t>Oferujemy</w:t>
      </w:r>
      <w:r w:rsidR="00132C17" w:rsidRPr="00132C17">
        <w:rPr>
          <w:rFonts w:asciiTheme="minorHAnsi" w:hAnsiTheme="minorHAnsi" w:cstheme="minorHAnsi"/>
          <w:sz w:val="18"/>
          <w:szCs w:val="18"/>
        </w:rPr>
        <w:t xml:space="preserve">, </w:t>
      </w:r>
      <w:r w:rsidR="00FD7BDA">
        <w:rPr>
          <w:rFonts w:asciiTheme="minorHAnsi" w:hAnsiTheme="minorHAnsi" w:cstheme="minorHAnsi"/>
          <w:sz w:val="18"/>
          <w:szCs w:val="18"/>
        </w:rPr>
        <w:t xml:space="preserve">(zgodnie z poniższą </w:t>
      </w:r>
      <w:proofErr w:type="spellStart"/>
      <w:r w:rsidR="00FD7BDA">
        <w:rPr>
          <w:rFonts w:asciiTheme="minorHAnsi" w:hAnsiTheme="minorHAnsi" w:cstheme="minorHAnsi"/>
          <w:sz w:val="18"/>
          <w:szCs w:val="18"/>
        </w:rPr>
        <w:t>sczegółową</w:t>
      </w:r>
      <w:proofErr w:type="spellEnd"/>
      <w:r w:rsidR="00FD7BDA">
        <w:rPr>
          <w:rFonts w:asciiTheme="minorHAnsi" w:hAnsiTheme="minorHAnsi" w:cstheme="minorHAnsi"/>
          <w:sz w:val="18"/>
          <w:szCs w:val="18"/>
        </w:rPr>
        <w:t xml:space="preserve"> tabelą)</w:t>
      </w:r>
      <w:r w:rsidR="00132C17">
        <w:rPr>
          <w:rFonts w:asciiTheme="minorHAnsi" w:hAnsiTheme="minorHAnsi" w:cstheme="minorHAnsi"/>
          <w:b/>
          <w:bCs/>
          <w:sz w:val="18"/>
          <w:szCs w:val="18"/>
        </w:rPr>
        <w:t xml:space="preserve"> </w:t>
      </w:r>
      <w:r w:rsidR="00070F08" w:rsidRPr="00070F08">
        <w:rPr>
          <w:rFonts w:asciiTheme="minorHAnsi" w:hAnsiTheme="minorHAnsi" w:cstheme="minorHAnsi"/>
          <w:sz w:val="18"/>
          <w:szCs w:val="18"/>
        </w:rPr>
        <w:t>za wykonanie Zakupu za całkowitą łączną cenę w wysokości:</w:t>
      </w:r>
      <w:r w:rsidRPr="00132C17">
        <w:rPr>
          <w:rFonts w:asciiTheme="minorHAnsi" w:hAnsiTheme="minorHAnsi" w:cstheme="minorHAnsi"/>
          <w:sz w:val="18"/>
          <w:szCs w:val="18"/>
        </w:rPr>
        <w:t xml:space="preserve"> </w:t>
      </w:r>
    </w:p>
    <w:p w14:paraId="3AF7EAE3" w14:textId="77777777" w:rsidR="004721F2" w:rsidRDefault="004721F2" w:rsidP="00F606F6">
      <w:pPr>
        <w:pStyle w:val="Akapitzlist"/>
        <w:ind w:left="709" w:right="70"/>
        <w:jc w:val="both"/>
        <w:rPr>
          <w:rFonts w:asciiTheme="minorHAnsi" w:hAnsiTheme="minorHAnsi" w:cstheme="minorHAnsi"/>
          <w:sz w:val="18"/>
          <w:szCs w:val="18"/>
        </w:rPr>
      </w:pPr>
    </w:p>
    <w:p w14:paraId="5BBDD386"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1C6893DF"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72FDA3D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14:paraId="078309B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14:paraId="49182AD0"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3F2F4108" w14:textId="77777777"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06572F33" w14:textId="77777777" w:rsidR="00FD7BDA" w:rsidRDefault="00FD7BDA" w:rsidP="00CB6AE6">
      <w:pPr>
        <w:ind w:right="68" w:firstLine="357"/>
        <w:jc w:val="both"/>
        <w:rPr>
          <w:rFonts w:asciiTheme="minorHAnsi" w:hAnsiTheme="minorHAnsi" w:cstheme="minorHAnsi"/>
          <w:b/>
          <w:sz w:val="18"/>
          <w:szCs w:val="18"/>
        </w:rPr>
      </w:pPr>
    </w:p>
    <w:p w14:paraId="5AC1DC09" w14:textId="735EA986" w:rsidR="00A97112" w:rsidRDefault="00FD7BDA" w:rsidP="00070F08">
      <w:pPr>
        <w:ind w:right="68" w:firstLine="709"/>
        <w:jc w:val="both"/>
        <w:rPr>
          <w:rFonts w:asciiTheme="minorHAnsi" w:hAnsiTheme="minorHAnsi" w:cstheme="minorHAnsi"/>
          <w:b/>
          <w:sz w:val="18"/>
          <w:szCs w:val="18"/>
        </w:rPr>
      </w:pPr>
      <w:r>
        <w:rPr>
          <w:rFonts w:asciiTheme="minorHAnsi" w:hAnsiTheme="minorHAnsi" w:cstheme="minorHAnsi"/>
          <w:b/>
          <w:sz w:val="18"/>
          <w:szCs w:val="18"/>
        </w:rPr>
        <w:t>w tym:</w:t>
      </w:r>
    </w:p>
    <w:p w14:paraId="769BD97D" w14:textId="77777777" w:rsidR="00FD7BDA" w:rsidRDefault="00FD7BDA" w:rsidP="00CB6AE6">
      <w:pPr>
        <w:ind w:right="68" w:firstLine="357"/>
        <w:jc w:val="both"/>
        <w:rPr>
          <w:rFonts w:asciiTheme="minorHAnsi" w:hAnsiTheme="minorHAnsi" w:cstheme="minorHAnsi"/>
          <w:b/>
          <w:sz w:val="18"/>
          <w:szCs w:val="18"/>
        </w:rPr>
      </w:pPr>
    </w:p>
    <w:tbl>
      <w:tblPr>
        <w:tblW w:w="9209" w:type="dxa"/>
        <w:tblCellMar>
          <w:left w:w="70" w:type="dxa"/>
          <w:right w:w="70" w:type="dxa"/>
        </w:tblCellMar>
        <w:tblLook w:val="04A0" w:firstRow="1" w:lastRow="0" w:firstColumn="1" w:lastColumn="0" w:noHBand="0" w:noVBand="1"/>
      </w:tblPr>
      <w:tblGrid>
        <w:gridCol w:w="4531"/>
        <w:gridCol w:w="878"/>
        <w:gridCol w:w="710"/>
        <w:gridCol w:w="1417"/>
        <w:gridCol w:w="1673"/>
      </w:tblGrid>
      <w:tr w:rsidR="00FD7BDA" w14:paraId="7CF7E0C3" w14:textId="77777777" w:rsidTr="00FB06CE">
        <w:trPr>
          <w:trHeight w:val="1452"/>
        </w:trPr>
        <w:tc>
          <w:tcPr>
            <w:tcW w:w="453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990CD80" w14:textId="0A79ED59" w:rsidR="00070F08" w:rsidRPr="00070F08" w:rsidRDefault="00070F08" w:rsidP="00070F08">
            <w:pPr>
              <w:ind w:right="151"/>
              <w:jc w:val="center"/>
              <w:rPr>
                <w:rFonts w:ascii="Calibri" w:hAnsi="Calibri" w:cs="Calibri"/>
                <w:b/>
                <w:bCs/>
                <w:color w:val="000000"/>
                <w:sz w:val="20"/>
                <w:szCs w:val="20"/>
              </w:rPr>
            </w:pPr>
            <w:r w:rsidRPr="00070F08">
              <w:rPr>
                <w:rFonts w:ascii="Calibri" w:hAnsi="Calibri" w:cs="Calibri"/>
                <w:b/>
                <w:bCs/>
                <w:color w:val="000000"/>
                <w:sz w:val="20"/>
                <w:szCs w:val="20"/>
              </w:rPr>
              <w:lastRenderedPageBreak/>
              <w:t xml:space="preserve">Materiały do turbiny wiatrowej </w:t>
            </w:r>
          </w:p>
          <w:p w14:paraId="73E14F9F" w14:textId="4328ACCC" w:rsidR="00FD7BDA" w:rsidRPr="00070F08" w:rsidRDefault="00070F08" w:rsidP="00070F08">
            <w:pPr>
              <w:ind w:right="151"/>
              <w:jc w:val="center"/>
              <w:rPr>
                <w:rFonts w:ascii="Calibri" w:hAnsi="Calibri" w:cs="Calibri"/>
                <w:b/>
                <w:bCs/>
                <w:color w:val="000000"/>
                <w:sz w:val="20"/>
                <w:szCs w:val="20"/>
              </w:rPr>
            </w:pPr>
            <w:proofErr w:type="spellStart"/>
            <w:r w:rsidRPr="00070F08">
              <w:rPr>
                <w:rFonts w:ascii="Calibri" w:hAnsi="Calibri" w:cs="Calibri"/>
                <w:b/>
                <w:bCs/>
                <w:color w:val="000000"/>
                <w:sz w:val="20"/>
                <w:szCs w:val="20"/>
              </w:rPr>
              <w:t>Enercon</w:t>
            </w:r>
            <w:proofErr w:type="spellEnd"/>
            <w:r w:rsidRPr="00070F08">
              <w:rPr>
                <w:rFonts w:ascii="Calibri" w:hAnsi="Calibri" w:cs="Calibri"/>
                <w:b/>
                <w:bCs/>
                <w:color w:val="000000"/>
                <w:sz w:val="20"/>
                <w:szCs w:val="20"/>
              </w:rPr>
              <w:t xml:space="preserve"> E70 E4</w:t>
            </w:r>
          </w:p>
        </w:tc>
        <w:tc>
          <w:tcPr>
            <w:tcW w:w="878" w:type="dxa"/>
            <w:tcBorders>
              <w:top w:val="single" w:sz="4" w:space="0" w:color="auto"/>
              <w:left w:val="nil"/>
              <w:bottom w:val="single" w:sz="4" w:space="0" w:color="auto"/>
              <w:right w:val="single" w:sz="4" w:space="0" w:color="auto"/>
            </w:tcBorders>
            <w:shd w:val="clear" w:color="000000" w:fill="D9D9D9"/>
            <w:vAlign w:val="center"/>
            <w:hideMark/>
          </w:tcPr>
          <w:p w14:paraId="25B8768F" w14:textId="77777777" w:rsidR="00FD7BDA" w:rsidRPr="00070F08" w:rsidRDefault="00FD7BDA">
            <w:pPr>
              <w:jc w:val="center"/>
              <w:rPr>
                <w:rFonts w:ascii="Calibri" w:hAnsi="Calibri" w:cs="Calibri"/>
                <w:b/>
                <w:bCs/>
                <w:color w:val="000000"/>
                <w:sz w:val="20"/>
                <w:szCs w:val="20"/>
              </w:rPr>
            </w:pPr>
            <w:r w:rsidRPr="00070F08">
              <w:rPr>
                <w:rFonts w:ascii="Calibri" w:hAnsi="Calibri" w:cs="Calibri"/>
                <w:b/>
                <w:bCs/>
                <w:color w:val="000000"/>
                <w:sz w:val="20"/>
                <w:szCs w:val="20"/>
              </w:rPr>
              <w:t xml:space="preserve">SAP nr (ref. </w:t>
            </w:r>
            <w:proofErr w:type="spellStart"/>
            <w:r w:rsidRPr="00070F08">
              <w:rPr>
                <w:rFonts w:ascii="Calibri" w:hAnsi="Calibri" w:cs="Calibri"/>
                <w:b/>
                <w:bCs/>
                <w:color w:val="000000"/>
                <w:sz w:val="20"/>
                <w:szCs w:val="20"/>
              </w:rPr>
              <w:t>Enercon</w:t>
            </w:r>
            <w:proofErr w:type="spellEnd"/>
            <w:r w:rsidRPr="00070F08">
              <w:rPr>
                <w:rFonts w:ascii="Calibri" w:hAnsi="Calibri" w:cs="Calibri"/>
                <w:b/>
                <w:bCs/>
                <w:color w:val="000000"/>
                <w:sz w:val="20"/>
                <w:szCs w:val="20"/>
              </w:rPr>
              <w:t>)</w:t>
            </w:r>
          </w:p>
        </w:tc>
        <w:tc>
          <w:tcPr>
            <w:tcW w:w="710" w:type="dxa"/>
            <w:tcBorders>
              <w:top w:val="single" w:sz="4" w:space="0" w:color="auto"/>
              <w:left w:val="nil"/>
              <w:bottom w:val="single" w:sz="4" w:space="0" w:color="auto"/>
              <w:right w:val="single" w:sz="4" w:space="0" w:color="auto"/>
            </w:tcBorders>
            <w:shd w:val="clear" w:color="000000" w:fill="D9D9D9"/>
            <w:vAlign w:val="center"/>
            <w:hideMark/>
          </w:tcPr>
          <w:p w14:paraId="30A90B44" w14:textId="77777777" w:rsidR="00FD7BDA" w:rsidRPr="00070F08" w:rsidRDefault="00FD7BDA">
            <w:pPr>
              <w:jc w:val="center"/>
              <w:rPr>
                <w:rFonts w:ascii="Calibri" w:hAnsi="Calibri" w:cs="Calibri"/>
                <w:b/>
                <w:bCs/>
                <w:color w:val="000000"/>
                <w:sz w:val="20"/>
                <w:szCs w:val="20"/>
              </w:rPr>
            </w:pPr>
            <w:r w:rsidRPr="00070F08">
              <w:rPr>
                <w:rFonts w:ascii="Calibri" w:hAnsi="Calibri" w:cs="Calibri"/>
                <w:b/>
                <w:bCs/>
                <w:color w:val="000000"/>
                <w:sz w:val="20"/>
                <w:szCs w:val="20"/>
              </w:rPr>
              <w:t>Ilość [szt.]</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14:paraId="6021F5D6" w14:textId="77777777" w:rsidR="00FD7BDA" w:rsidRPr="00070F08" w:rsidRDefault="00FD7BDA">
            <w:pPr>
              <w:jc w:val="center"/>
              <w:rPr>
                <w:rFonts w:ascii="Calibri" w:hAnsi="Calibri" w:cs="Calibri"/>
                <w:b/>
                <w:bCs/>
                <w:color w:val="000000"/>
                <w:sz w:val="20"/>
                <w:szCs w:val="20"/>
              </w:rPr>
            </w:pPr>
            <w:r w:rsidRPr="00070F08">
              <w:rPr>
                <w:rFonts w:ascii="Calibri" w:hAnsi="Calibri" w:cs="Calibri"/>
                <w:b/>
                <w:bCs/>
                <w:color w:val="000000"/>
                <w:sz w:val="20"/>
                <w:szCs w:val="20"/>
              </w:rPr>
              <w:t>Cena jednostkowa netto [PLN]</w:t>
            </w:r>
          </w:p>
        </w:tc>
        <w:tc>
          <w:tcPr>
            <w:tcW w:w="1673" w:type="dxa"/>
            <w:tcBorders>
              <w:top w:val="single" w:sz="4" w:space="0" w:color="auto"/>
              <w:left w:val="nil"/>
              <w:bottom w:val="single" w:sz="4" w:space="0" w:color="auto"/>
              <w:right w:val="single" w:sz="4" w:space="0" w:color="auto"/>
            </w:tcBorders>
            <w:shd w:val="clear" w:color="000000" w:fill="D9D9D9"/>
            <w:vAlign w:val="center"/>
            <w:hideMark/>
          </w:tcPr>
          <w:p w14:paraId="11E0ED2F" w14:textId="1DE8B5C0" w:rsidR="00FD7BDA" w:rsidRPr="00070F08" w:rsidRDefault="00FD7BDA">
            <w:pPr>
              <w:jc w:val="center"/>
              <w:rPr>
                <w:rFonts w:ascii="Calibri" w:hAnsi="Calibri" w:cs="Calibri"/>
                <w:b/>
                <w:bCs/>
                <w:color w:val="000000"/>
                <w:sz w:val="20"/>
                <w:szCs w:val="20"/>
              </w:rPr>
            </w:pPr>
            <w:r w:rsidRPr="00070F08">
              <w:rPr>
                <w:rFonts w:ascii="Calibri" w:hAnsi="Calibri" w:cs="Calibri"/>
                <w:b/>
                <w:bCs/>
                <w:color w:val="000000"/>
                <w:sz w:val="20"/>
                <w:szCs w:val="20"/>
              </w:rPr>
              <w:t xml:space="preserve">Wartość łączna netto w PLN </w:t>
            </w:r>
            <w:r w:rsidRPr="00070F08">
              <w:rPr>
                <w:rFonts w:ascii="Calibri" w:hAnsi="Calibri" w:cs="Calibri"/>
                <w:b/>
                <w:bCs/>
                <w:color w:val="000000"/>
                <w:sz w:val="20"/>
                <w:szCs w:val="20"/>
              </w:rPr>
              <w:br/>
              <w:t xml:space="preserve">(cena </w:t>
            </w:r>
            <w:proofErr w:type="spellStart"/>
            <w:r w:rsidRPr="00070F08">
              <w:rPr>
                <w:rFonts w:ascii="Calibri" w:hAnsi="Calibri" w:cs="Calibri"/>
                <w:b/>
                <w:bCs/>
                <w:color w:val="000000"/>
                <w:sz w:val="20"/>
                <w:szCs w:val="20"/>
              </w:rPr>
              <w:t>jed</w:t>
            </w:r>
            <w:proofErr w:type="spellEnd"/>
            <w:r w:rsidRPr="00070F08">
              <w:rPr>
                <w:rFonts w:ascii="Calibri" w:hAnsi="Calibri" w:cs="Calibri"/>
                <w:b/>
                <w:bCs/>
                <w:color w:val="000000"/>
                <w:sz w:val="20"/>
                <w:szCs w:val="20"/>
              </w:rPr>
              <w:t>. x ilość)</w:t>
            </w:r>
          </w:p>
        </w:tc>
      </w:tr>
      <w:tr w:rsidR="00FD7BDA" w14:paraId="4103CF88" w14:textId="77777777" w:rsidTr="00FB06CE">
        <w:trPr>
          <w:trHeight w:val="266"/>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69DFD" w14:textId="77777777" w:rsidR="00FD7BDA" w:rsidRPr="00070F08" w:rsidRDefault="00FD7BDA">
            <w:pPr>
              <w:jc w:val="center"/>
              <w:rPr>
                <w:rFonts w:ascii="Calibri" w:hAnsi="Calibri" w:cs="Calibri"/>
                <w:color w:val="000000"/>
                <w:sz w:val="20"/>
                <w:szCs w:val="20"/>
                <w:lang w:val="en-GB"/>
              </w:rPr>
            </w:pPr>
            <w:r w:rsidRPr="00070F08">
              <w:rPr>
                <w:rFonts w:ascii="Calibri" w:hAnsi="Calibri" w:cs="Calibri"/>
                <w:color w:val="000000"/>
                <w:sz w:val="20"/>
                <w:szCs w:val="20"/>
                <w:lang w:val="en-GB"/>
              </w:rPr>
              <w:t>Heat sink unit 300KW HSST V4.0 EXX</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7D97C434"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71709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424F022A"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C12E816"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14:paraId="2C5E843C"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r>
      <w:tr w:rsidR="00FD7BDA" w14:paraId="4A8C6332" w14:textId="77777777" w:rsidTr="00FB06CE">
        <w:trPr>
          <w:trHeight w:val="266"/>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D7729" w14:textId="77777777" w:rsidR="00FD7BDA" w:rsidRPr="00070F08" w:rsidRDefault="00FD7BDA">
            <w:pPr>
              <w:jc w:val="center"/>
              <w:rPr>
                <w:rFonts w:ascii="Calibri" w:hAnsi="Calibri" w:cs="Calibri"/>
                <w:color w:val="000000"/>
                <w:sz w:val="20"/>
                <w:szCs w:val="20"/>
                <w:lang w:val="en-GB"/>
              </w:rPr>
            </w:pPr>
            <w:r w:rsidRPr="00070F08">
              <w:rPr>
                <w:rFonts w:ascii="Calibri" w:hAnsi="Calibri" w:cs="Calibri"/>
                <w:color w:val="000000"/>
                <w:sz w:val="20"/>
                <w:szCs w:val="20"/>
                <w:lang w:val="en-GB"/>
              </w:rPr>
              <w:t xml:space="preserve">Heat sink unit 300kW V4 L1-L3 bas. </w:t>
            </w:r>
            <w:proofErr w:type="spellStart"/>
            <w:r w:rsidRPr="00070F08">
              <w:rPr>
                <w:rFonts w:ascii="Calibri" w:hAnsi="Calibri" w:cs="Calibri"/>
                <w:color w:val="000000"/>
                <w:sz w:val="20"/>
                <w:szCs w:val="20"/>
                <w:lang w:val="en-GB"/>
              </w:rPr>
              <w:t>equi</w:t>
            </w:r>
            <w:proofErr w:type="spellEnd"/>
            <w:r w:rsidRPr="00070F08">
              <w:rPr>
                <w:rFonts w:ascii="Calibri" w:hAnsi="Calibri" w:cs="Calibri"/>
                <w:color w:val="000000"/>
                <w:sz w:val="20"/>
                <w:szCs w:val="20"/>
                <w:lang w:val="en-GB"/>
              </w:rPr>
              <w:t>.</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3311492B"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72453</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930D854"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1E7E2F6"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14:paraId="57FAC60A"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r>
      <w:tr w:rsidR="00FD7BDA" w14:paraId="612AD86C" w14:textId="77777777" w:rsidTr="00FB06CE">
        <w:trPr>
          <w:trHeight w:val="266"/>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64EC8" w14:textId="77777777" w:rsidR="00FD7BDA" w:rsidRPr="00070F08" w:rsidRDefault="00FD7BDA">
            <w:pPr>
              <w:jc w:val="center"/>
              <w:rPr>
                <w:rFonts w:ascii="Calibri" w:hAnsi="Calibri" w:cs="Calibri"/>
                <w:color w:val="000000"/>
                <w:sz w:val="20"/>
                <w:szCs w:val="20"/>
              </w:rPr>
            </w:pPr>
            <w:proofErr w:type="spellStart"/>
            <w:r w:rsidRPr="00070F08">
              <w:rPr>
                <w:rFonts w:ascii="Calibri" w:hAnsi="Calibri" w:cs="Calibri"/>
                <w:color w:val="000000"/>
                <w:sz w:val="20"/>
                <w:szCs w:val="20"/>
              </w:rPr>
              <w:t>Capacitor</w:t>
            </w:r>
            <w:proofErr w:type="spellEnd"/>
            <w:r w:rsidRPr="00070F08">
              <w:rPr>
                <w:rFonts w:ascii="Calibri" w:hAnsi="Calibri" w:cs="Calibri"/>
                <w:color w:val="000000"/>
                <w:sz w:val="20"/>
                <w:szCs w:val="20"/>
              </w:rPr>
              <w:t xml:space="preserve"> 1,5μF 1250V SCM</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90B6D"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63013</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813FD"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39E04"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BADF" w14:textId="77777777" w:rsidR="00FD7BDA" w:rsidRPr="00070F08" w:rsidRDefault="00FD7BDA">
            <w:pPr>
              <w:jc w:val="center"/>
              <w:rPr>
                <w:rFonts w:ascii="Calibri" w:hAnsi="Calibri" w:cs="Calibri"/>
                <w:color w:val="000000"/>
                <w:sz w:val="20"/>
                <w:szCs w:val="20"/>
              </w:rPr>
            </w:pPr>
            <w:r w:rsidRPr="00070F08">
              <w:rPr>
                <w:rFonts w:ascii="Calibri" w:hAnsi="Calibri" w:cs="Calibri"/>
                <w:color w:val="000000"/>
                <w:sz w:val="20"/>
                <w:szCs w:val="20"/>
              </w:rPr>
              <w:t> </w:t>
            </w:r>
          </w:p>
        </w:tc>
      </w:tr>
      <w:tr w:rsidR="00FD7BDA" w14:paraId="4DE8767A" w14:textId="77777777" w:rsidTr="00FB06CE">
        <w:trPr>
          <w:trHeight w:val="287"/>
        </w:trPr>
        <w:tc>
          <w:tcPr>
            <w:tcW w:w="4531" w:type="dxa"/>
            <w:tcBorders>
              <w:top w:val="single" w:sz="4" w:space="0" w:color="auto"/>
              <w:left w:val="nil"/>
              <w:bottom w:val="nil"/>
              <w:right w:val="nil"/>
            </w:tcBorders>
            <w:shd w:val="clear" w:color="auto" w:fill="auto"/>
            <w:noWrap/>
            <w:vAlign w:val="bottom"/>
            <w:hideMark/>
          </w:tcPr>
          <w:p w14:paraId="52E121BA" w14:textId="77777777" w:rsidR="00FD7BDA" w:rsidRPr="00070F08" w:rsidRDefault="00FD7BDA">
            <w:pPr>
              <w:jc w:val="center"/>
              <w:rPr>
                <w:rFonts w:ascii="Calibri" w:hAnsi="Calibri" w:cs="Calibri"/>
                <w:color w:val="000000"/>
                <w:sz w:val="20"/>
                <w:szCs w:val="20"/>
              </w:rPr>
            </w:pPr>
          </w:p>
        </w:tc>
        <w:tc>
          <w:tcPr>
            <w:tcW w:w="878" w:type="dxa"/>
            <w:tcBorders>
              <w:top w:val="single" w:sz="4" w:space="0" w:color="auto"/>
              <w:left w:val="nil"/>
              <w:bottom w:val="nil"/>
              <w:right w:val="nil"/>
            </w:tcBorders>
            <w:shd w:val="clear" w:color="auto" w:fill="auto"/>
            <w:noWrap/>
            <w:vAlign w:val="bottom"/>
            <w:hideMark/>
          </w:tcPr>
          <w:p w14:paraId="21D7BD61" w14:textId="77777777" w:rsidR="00FD7BDA" w:rsidRPr="00070F08" w:rsidRDefault="00FD7BDA">
            <w:pPr>
              <w:rPr>
                <w:sz w:val="20"/>
                <w:szCs w:val="20"/>
              </w:rPr>
            </w:pPr>
          </w:p>
        </w:tc>
        <w:tc>
          <w:tcPr>
            <w:tcW w:w="710" w:type="dxa"/>
            <w:tcBorders>
              <w:top w:val="single" w:sz="4" w:space="0" w:color="auto"/>
              <w:left w:val="nil"/>
              <w:bottom w:val="nil"/>
              <w:right w:val="nil"/>
            </w:tcBorders>
            <w:shd w:val="clear" w:color="auto" w:fill="auto"/>
            <w:noWrap/>
            <w:vAlign w:val="bottom"/>
            <w:hideMark/>
          </w:tcPr>
          <w:p w14:paraId="6C88FFC9" w14:textId="77777777" w:rsidR="00FD7BDA" w:rsidRPr="00070F08" w:rsidRDefault="00FD7BDA">
            <w:pPr>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9C225" w14:textId="6D6A8E5D" w:rsidR="00FD7BDA" w:rsidRPr="00070F08" w:rsidRDefault="00070F08">
            <w:pPr>
              <w:jc w:val="center"/>
              <w:rPr>
                <w:rFonts w:ascii="Calibri" w:hAnsi="Calibri" w:cs="Calibri"/>
                <w:b/>
                <w:bCs/>
                <w:i/>
                <w:iCs/>
                <w:color w:val="000000"/>
                <w:sz w:val="20"/>
                <w:szCs w:val="20"/>
              </w:rPr>
            </w:pPr>
            <w:r w:rsidRPr="00070F08">
              <w:rPr>
                <w:rFonts w:ascii="Calibri" w:hAnsi="Calibri" w:cs="Calibri"/>
                <w:b/>
                <w:bCs/>
                <w:i/>
                <w:iCs/>
                <w:color w:val="000000"/>
                <w:sz w:val="20"/>
                <w:szCs w:val="20"/>
              </w:rPr>
              <w:t>s</w:t>
            </w:r>
            <w:r w:rsidR="00FD7BDA" w:rsidRPr="00070F08">
              <w:rPr>
                <w:rFonts w:ascii="Calibri" w:hAnsi="Calibri" w:cs="Calibri"/>
                <w:b/>
                <w:bCs/>
                <w:i/>
                <w:iCs/>
                <w:color w:val="000000"/>
                <w:sz w:val="20"/>
                <w:szCs w:val="20"/>
              </w:rPr>
              <w:t>uma</w:t>
            </w:r>
            <w:r w:rsidRPr="00070F08">
              <w:rPr>
                <w:rFonts w:ascii="Calibri" w:hAnsi="Calibri" w:cs="Calibri"/>
                <w:b/>
                <w:bCs/>
                <w:i/>
                <w:iCs/>
                <w:color w:val="000000"/>
                <w:sz w:val="20"/>
                <w:szCs w:val="20"/>
              </w:rPr>
              <w:t xml:space="preserve"> netto</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14:paraId="7D29F6A8" w14:textId="77777777" w:rsidR="00FD7BDA" w:rsidRPr="00070F08" w:rsidRDefault="00FD7BDA">
            <w:pPr>
              <w:jc w:val="center"/>
              <w:rPr>
                <w:rFonts w:ascii="Calibri" w:hAnsi="Calibri" w:cs="Calibri"/>
                <w:b/>
                <w:bCs/>
                <w:color w:val="000000"/>
                <w:sz w:val="20"/>
                <w:szCs w:val="20"/>
              </w:rPr>
            </w:pPr>
            <w:r w:rsidRPr="00070F08">
              <w:rPr>
                <w:rFonts w:ascii="Calibri" w:hAnsi="Calibri" w:cs="Calibri"/>
                <w:b/>
                <w:bCs/>
                <w:color w:val="000000"/>
                <w:sz w:val="20"/>
                <w:szCs w:val="20"/>
              </w:rPr>
              <w:t> </w:t>
            </w:r>
          </w:p>
        </w:tc>
      </w:tr>
    </w:tbl>
    <w:p w14:paraId="05227F0B" w14:textId="5EFAE8CD"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14:paraId="510066CE" w14:textId="796C04AF" w:rsidR="00C4520F" w:rsidRDefault="00B03C08" w:rsidP="006B75C2">
      <w:pPr>
        <w:numPr>
          <w:ilvl w:val="0"/>
          <w:numId w:val="16"/>
        </w:numPr>
        <w:ind w:right="70"/>
        <w:jc w:val="both"/>
        <w:rPr>
          <w:rFonts w:asciiTheme="minorHAnsi" w:hAnsiTheme="minorHAnsi" w:cstheme="minorHAnsi"/>
          <w:sz w:val="18"/>
          <w:szCs w:val="18"/>
        </w:rPr>
      </w:pPr>
      <w:r w:rsidRPr="00C4520F">
        <w:rPr>
          <w:rFonts w:asciiTheme="minorHAnsi" w:hAnsiTheme="minorHAnsi" w:cstheme="minorHAnsi"/>
          <w:sz w:val="18"/>
          <w:szCs w:val="18"/>
        </w:rPr>
        <w:t>Oświadczamy, iż udzielamy Zamawiającemu gwarancji zgodnie z Projektem Umowy, który stanowi Załącznik nr 2 do SWZ.</w:t>
      </w:r>
    </w:p>
    <w:p w14:paraId="50A0886C" w14:textId="242F98AA" w:rsidR="00191987" w:rsidRPr="00C4520F" w:rsidRDefault="00486B83" w:rsidP="006B75C2">
      <w:pPr>
        <w:numPr>
          <w:ilvl w:val="0"/>
          <w:numId w:val="16"/>
        </w:numPr>
        <w:ind w:right="70"/>
        <w:jc w:val="both"/>
        <w:rPr>
          <w:rFonts w:asciiTheme="minorHAnsi" w:hAnsiTheme="minorHAnsi" w:cstheme="minorHAnsi"/>
          <w:sz w:val="18"/>
          <w:szCs w:val="18"/>
        </w:rPr>
      </w:pPr>
      <w:r w:rsidRPr="00C4520F">
        <w:rPr>
          <w:rFonts w:asciiTheme="minorHAnsi" w:hAnsiTheme="minorHAnsi" w:cstheme="minorHAnsi"/>
          <w:sz w:val="18"/>
          <w:szCs w:val="18"/>
        </w:rPr>
        <w:t xml:space="preserve">Podane w Ofercie ceny obejmują pełny przedmiot i zakres Zakupu zgodnie z zasadami i warunkami określonymi </w:t>
      </w:r>
      <w:r w:rsidR="00302D74" w:rsidRPr="00C4520F">
        <w:rPr>
          <w:rFonts w:asciiTheme="minorHAnsi" w:hAnsiTheme="minorHAnsi" w:cstheme="minorHAnsi"/>
          <w:sz w:val="18"/>
          <w:szCs w:val="18"/>
        </w:rPr>
        <w:br/>
      </w:r>
      <w:r w:rsidR="00811920" w:rsidRPr="00C4520F">
        <w:rPr>
          <w:rFonts w:asciiTheme="minorHAnsi" w:hAnsiTheme="minorHAnsi" w:cstheme="minorHAnsi"/>
          <w:sz w:val="18"/>
          <w:szCs w:val="18"/>
        </w:rPr>
        <w:t>w S</w:t>
      </w:r>
      <w:r w:rsidRPr="00C4520F">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14:paraId="399E7C50" w14:textId="345F87C7"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3D77AD">
        <w:rPr>
          <w:rFonts w:asciiTheme="minorHAnsi" w:hAnsiTheme="minorHAnsi" w:cstheme="minorHAnsi"/>
          <w:sz w:val="18"/>
          <w:szCs w:val="18"/>
        </w:rPr>
        <w:t>zgodnie z termi</w:t>
      </w:r>
      <w:r w:rsidR="00FE7ABC">
        <w:rPr>
          <w:rFonts w:asciiTheme="minorHAnsi" w:hAnsiTheme="minorHAnsi" w:cstheme="minorHAnsi"/>
          <w:sz w:val="18"/>
          <w:szCs w:val="18"/>
        </w:rPr>
        <w:t>n</w:t>
      </w:r>
      <w:r w:rsidR="00D849DB">
        <w:rPr>
          <w:rFonts w:asciiTheme="minorHAnsi" w:hAnsiTheme="minorHAnsi" w:cstheme="minorHAnsi"/>
          <w:sz w:val="18"/>
          <w:szCs w:val="18"/>
        </w:rPr>
        <w:t>em</w:t>
      </w:r>
      <w:r w:rsidR="003D77AD">
        <w:rPr>
          <w:rFonts w:asciiTheme="minorHAnsi" w:hAnsiTheme="minorHAnsi" w:cstheme="minorHAnsi"/>
          <w:sz w:val="18"/>
          <w:szCs w:val="18"/>
        </w:rPr>
        <w:t xml:space="preserve"> </w:t>
      </w:r>
      <w:r w:rsidR="00302D74" w:rsidRPr="001007EA">
        <w:rPr>
          <w:rFonts w:asciiTheme="minorHAnsi" w:hAnsiTheme="minorHAnsi" w:cstheme="minorHAnsi"/>
          <w:sz w:val="18"/>
          <w:szCs w:val="18"/>
        </w:rPr>
        <w:t>podany</w:t>
      </w:r>
      <w:r w:rsidR="00C06DA5">
        <w:rPr>
          <w:rFonts w:asciiTheme="minorHAnsi" w:hAnsiTheme="minorHAnsi" w:cstheme="minorHAnsi"/>
          <w:sz w:val="18"/>
          <w:szCs w:val="18"/>
        </w:rPr>
        <w:t>m</w:t>
      </w:r>
      <w:r w:rsidR="004C798A" w:rsidRPr="001007EA">
        <w:rPr>
          <w:rFonts w:asciiTheme="minorHAnsi" w:hAnsiTheme="minorHAnsi" w:cstheme="minorHAnsi"/>
          <w:sz w:val="18"/>
          <w:szCs w:val="18"/>
        </w:rPr>
        <w:t xml:space="preserve"> w SWZ. </w:t>
      </w:r>
    </w:p>
    <w:p w14:paraId="1013E42E" w14:textId="77777777"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14:paraId="66256764" w14:textId="77777777"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14:paraId="43FC4763" w14:textId="77777777" w:rsidR="00D748D7" w:rsidRPr="00EF5A2B" w:rsidRDefault="00A34392" w:rsidP="00AC7289">
      <w:pPr>
        <w:pStyle w:val="Akapitzlist"/>
        <w:numPr>
          <w:ilvl w:val="0"/>
          <w:numId w:val="17"/>
        </w:numPr>
        <w:jc w:val="both"/>
        <w:rPr>
          <w:rFonts w:asciiTheme="minorHAnsi" w:hAnsiTheme="minorHAnsi" w:cstheme="minorHAnsi"/>
          <w:b/>
          <w:i/>
          <w:sz w:val="18"/>
          <w:szCs w:val="18"/>
        </w:rPr>
      </w:pPr>
      <w:r w:rsidRPr="00EF5A2B">
        <w:rPr>
          <w:rFonts w:asciiTheme="minorHAnsi" w:hAnsiTheme="minorHAnsi" w:cstheme="minorHAnsi"/>
          <w:sz w:val="18"/>
          <w:szCs w:val="18"/>
        </w:rPr>
        <w:t xml:space="preserve">posiadam/my uprawnienia do wykonywania określonej działalności lub czynności, jeżeli ustawy nakładają obowiązek posiadania takich </w:t>
      </w:r>
      <w:r w:rsidR="00BF694F" w:rsidRPr="00EF5A2B">
        <w:rPr>
          <w:rFonts w:asciiTheme="minorHAnsi" w:hAnsiTheme="minorHAnsi" w:cstheme="minorHAnsi"/>
          <w:sz w:val="18"/>
          <w:szCs w:val="18"/>
        </w:rPr>
        <w:t>uprawnień</w:t>
      </w:r>
      <w:r w:rsidR="004721F2" w:rsidRPr="00EF5A2B">
        <w:rPr>
          <w:rFonts w:asciiTheme="minorHAnsi" w:hAnsiTheme="minorHAnsi" w:cstheme="minorHAnsi"/>
          <w:b/>
          <w:i/>
          <w:sz w:val="18"/>
          <w:szCs w:val="18"/>
        </w:rPr>
        <w:t>,</w:t>
      </w:r>
    </w:p>
    <w:p w14:paraId="404B758F" w14:textId="77777777" w:rsidR="00955AA3" w:rsidRDefault="00955AA3" w:rsidP="00430C41">
      <w:pPr>
        <w:pStyle w:val="Akapitzlist"/>
        <w:numPr>
          <w:ilvl w:val="0"/>
          <w:numId w:val="17"/>
        </w:numPr>
        <w:ind w:right="68"/>
        <w:jc w:val="both"/>
        <w:rPr>
          <w:rFonts w:asciiTheme="minorHAnsi" w:hAnsiTheme="minorHAnsi" w:cstheme="minorHAnsi"/>
          <w:sz w:val="18"/>
          <w:szCs w:val="18"/>
        </w:rPr>
      </w:pPr>
      <w:r w:rsidRPr="00955AA3">
        <w:rPr>
          <w:rFonts w:asciiTheme="minorHAnsi" w:hAnsiTheme="minorHAnsi" w:cstheme="minorHAnsi"/>
          <w:sz w:val="18"/>
          <w:szCs w:val="18"/>
        </w:rPr>
        <w:t>posiadam/my niezbędną wiedzę i doświadczenie oraz dysponuję/</w:t>
      </w:r>
      <w:proofErr w:type="spellStart"/>
      <w:r w:rsidRPr="00955AA3">
        <w:rPr>
          <w:rFonts w:asciiTheme="minorHAnsi" w:hAnsiTheme="minorHAnsi" w:cstheme="minorHAnsi"/>
          <w:sz w:val="18"/>
          <w:szCs w:val="18"/>
        </w:rPr>
        <w:t>emy</w:t>
      </w:r>
      <w:proofErr w:type="spellEnd"/>
      <w:r w:rsidRPr="00955AA3">
        <w:rPr>
          <w:rFonts w:asciiTheme="minorHAnsi" w:hAnsiTheme="minorHAnsi" w:cstheme="minorHAnsi"/>
          <w:sz w:val="18"/>
          <w:szCs w:val="18"/>
        </w:rPr>
        <w:t xml:space="preserve"> potencjałem technicznym  i osobami zdolnymi do wyko</w:t>
      </w:r>
      <w:r w:rsidR="00430C41">
        <w:rPr>
          <w:rFonts w:asciiTheme="minorHAnsi" w:hAnsiTheme="minorHAnsi" w:cstheme="minorHAnsi"/>
          <w:sz w:val="18"/>
          <w:szCs w:val="18"/>
        </w:rPr>
        <w:t>nania Zakupu,</w:t>
      </w:r>
    </w:p>
    <w:p w14:paraId="29E9CB90" w14:textId="77777777" w:rsidR="00A34392" w:rsidRDefault="00A34392" w:rsidP="00955AA3">
      <w:pPr>
        <w:pStyle w:val="Akapitzlist"/>
        <w:numPr>
          <w:ilvl w:val="0"/>
          <w:numId w:val="17"/>
        </w:numPr>
        <w:ind w:right="68"/>
        <w:jc w:val="both"/>
        <w:rPr>
          <w:rFonts w:asciiTheme="minorHAnsi" w:hAnsiTheme="minorHAnsi" w:cstheme="minorHAnsi"/>
          <w:sz w:val="18"/>
          <w:szCs w:val="18"/>
        </w:rPr>
      </w:pPr>
      <w:r w:rsidRPr="001007EA">
        <w:rPr>
          <w:rFonts w:asciiTheme="minorHAnsi" w:hAnsiTheme="minorHAnsi" w:cstheme="minorHAnsi"/>
          <w:sz w:val="18"/>
          <w:szCs w:val="18"/>
        </w:rPr>
        <w:t>znajduję/</w:t>
      </w:r>
      <w:proofErr w:type="spellStart"/>
      <w:r w:rsidRPr="001007EA">
        <w:rPr>
          <w:rFonts w:asciiTheme="minorHAnsi" w:hAnsiTheme="minorHAnsi" w:cstheme="minorHAnsi"/>
          <w:sz w:val="18"/>
          <w:szCs w:val="18"/>
        </w:rPr>
        <w:t>emy</w:t>
      </w:r>
      <w:proofErr w:type="spellEnd"/>
      <w:r w:rsidRPr="001007EA">
        <w:rPr>
          <w:rFonts w:asciiTheme="minorHAnsi" w:hAnsiTheme="minorHAnsi" w:cstheme="minorHAnsi"/>
          <w:sz w:val="18"/>
          <w:szCs w:val="18"/>
        </w:rPr>
        <w:t xml:space="preserve"> się w sytuacji  ekonomicznej i finansowej zapewniającej wykonanie Zakupu.</w:t>
      </w:r>
    </w:p>
    <w:p w14:paraId="09331A46" w14:textId="77777777" w:rsidR="00823967" w:rsidRPr="00823967" w:rsidRDefault="00823967" w:rsidP="004721F2">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14:paraId="0883A36F" w14:textId="77777777"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14:paraId="0757FA22" w14:textId="7777777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218F0C"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4B79A244"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452DB8E"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BD89B0"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14:paraId="726AC308" w14:textId="77777777" w:rsidTr="00760F06">
        <w:trPr>
          <w:trHeight w:val="264"/>
        </w:trPr>
        <w:tc>
          <w:tcPr>
            <w:tcW w:w="416" w:type="dxa"/>
            <w:tcBorders>
              <w:top w:val="single" w:sz="4" w:space="0" w:color="auto"/>
              <w:left w:val="single" w:sz="4" w:space="0" w:color="auto"/>
              <w:bottom w:val="single" w:sz="4" w:space="0" w:color="auto"/>
              <w:right w:val="single" w:sz="4" w:space="0" w:color="auto"/>
            </w:tcBorders>
          </w:tcPr>
          <w:p w14:paraId="5523B1FB" w14:textId="77777777"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14:paraId="556FDCE6" w14:textId="77777777"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14:paraId="3F7A40EA" w14:textId="77777777"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14:paraId="50193749" w14:textId="77777777" w:rsidR="00823967" w:rsidRPr="00823967" w:rsidRDefault="00823967" w:rsidP="00823967">
            <w:pPr>
              <w:jc w:val="center"/>
              <w:rPr>
                <w:rFonts w:asciiTheme="minorHAnsi" w:hAnsiTheme="minorHAnsi" w:cs="Segoe UI"/>
                <w:b/>
                <w:bCs/>
                <w:sz w:val="18"/>
                <w:szCs w:val="18"/>
              </w:rPr>
            </w:pPr>
          </w:p>
        </w:tc>
      </w:tr>
    </w:tbl>
    <w:p w14:paraId="04C9101B" w14:textId="77777777" w:rsidR="00823967" w:rsidRPr="00823967" w:rsidRDefault="00823967" w:rsidP="00823967">
      <w:pPr>
        <w:ind w:left="714" w:right="68"/>
        <w:jc w:val="both"/>
        <w:rPr>
          <w:rFonts w:asciiTheme="minorHAnsi" w:hAnsiTheme="minorHAnsi" w:cstheme="minorHAnsi"/>
          <w:b/>
          <w:sz w:val="18"/>
          <w:szCs w:val="18"/>
        </w:rPr>
      </w:pPr>
    </w:p>
    <w:p w14:paraId="307B9B93"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14:paraId="110C1FFC"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1933C843" w14:textId="77777777" w:rsidR="00823967" w:rsidRPr="00823967" w:rsidRDefault="00823967" w:rsidP="00823967">
      <w:pPr>
        <w:ind w:left="714" w:right="68"/>
        <w:jc w:val="both"/>
        <w:rPr>
          <w:rFonts w:asciiTheme="minorHAnsi" w:hAnsiTheme="minorHAnsi" w:cstheme="minorHAnsi"/>
          <w:sz w:val="16"/>
          <w:szCs w:val="18"/>
        </w:rPr>
      </w:pPr>
    </w:p>
    <w:p w14:paraId="72967147"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823967">
        <w:rPr>
          <w:rFonts w:asciiTheme="minorHAnsi" w:hAnsiTheme="minorHAnsi" w:cstheme="minorHAnsi"/>
          <w:sz w:val="16"/>
          <w:szCs w:val="18"/>
        </w:rPr>
        <w:br/>
        <w:t>w  sekcji IV pkt.1:</w:t>
      </w:r>
    </w:p>
    <w:p w14:paraId="1084A0D0"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14:paraId="4B1A1451"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428A4F94"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14:paraId="4F1BA6AC" w14:textId="77777777"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72D60061" w14:textId="77777777" w:rsidR="00430E3B" w:rsidRPr="00823967" w:rsidRDefault="00430E3B" w:rsidP="00823967">
      <w:pPr>
        <w:ind w:left="714" w:right="68"/>
        <w:jc w:val="both"/>
        <w:rPr>
          <w:rFonts w:asciiTheme="minorHAnsi" w:hAnsiTheme="minorHAnsi" w:cstheme="minorHAnsi"/>
          <w:sz w:val="16"/>
          <w:szCs w:val="18"/>
        </w:rPr>
      </w:pPr>
    </w:p>
    <w:p w14:paraId="16D978A9" w14:textId="77777777"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proofErr w:type="spellStart"/>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proofErr w:type="spellEnd"/>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14:paraId="2FF6A2C5" w14:textId="77777777"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23CF1BF6" w14:textId="22F4B1EF"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D1498D">
        <w:rPr>
          <w:rFonts w:asciiTheme="minorHAnsi" w:hAnsiTheme="minorHAnsi" w:cstheme="minorHAnsi"/>
          <w:sz w:val="18"/>
          <w:szCs w:val="18"/>
        </w:rPr>
        <w:t>ne</w:t>
      </w:r>
      <w:r w:rsidR="00EF5A2B">
        <w:rPr>
          <w:rFonts w:asciiTheme="minorHAnsi" w:hAnsiTheme="minorHAnsi" w:cstheme="minorHAnsi"/>
          <w:sz w:val="18"/>
          <w:szCs w:val="18"/>
        </w:rPr>
        <w:t>t</w:t>
      </w:r>
      <w:r w:rsidRPr="00D94546">
        <w:rPr>
          <w:rFonts w:asciiTheme="minorHAnsi" w:hAnsiTheme="minorHAnsi" w:cstheme="minorHAnsi"/>
          <w:sz w:val="18"/>
          <w:szCs w:val="18"/>
        </w:rPr>
        <w:t>to,</w:t>
      </w:r>
      <w:r w:rsidR="00156672">
        <w:rPr>
          <w:rFonts w:asciiTheme="minorHAnsi" w:hAnsiTheme="minorHAnsi" w:cstheme="minorHAnsi"/>
          <w:sz w:val="18"/>
          <w:szCs w:val="18"/>
        </w:rPr>
        <w:t xml:space="preserve"> </w:t>
      </w:r>
      <w:r w:rsidRPr="00D94546">
        <w:rPr>
          <w:rFonts w:asciiTheme="minorHAnsi" w:hAnsiTheme="minorHAnsi" w:cstheme="minorHAnsi"/>
          <w:sz w:val="18"/>
          <w:szCs w:val="18"/>
        </w:rPr>
        <w:t xml:space="preserve">a także kopie dowodu opłacania wymaganych składek. </w:t>
      </w:r>
    </w:p>
    <w:p w14:paraId="5B706F47" w14:textId="77777777" w:rsidR="0071491E" w:rsidRPr="00156672"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 xml:space="preserve">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w:t>
      </w:r>
      <w:r w:rsidRPr="001007EA">
        <w:rPr>
          <w:rFonts w:ascii="Calibri" w:hAnsi="Calibri" w:cs="Segoe UI"/>
          <w:sz w:val="18"/>
          <w:szCs w:val="18"/>
        </w:rPr>
        <w:lastRenderedPageBreak/>
        <w:t>fakcie przekazania ich Zamawiającemu PGE Energia Odnawialna S.A. i wyrażają one zgodne na przetwarzanie ich danych przez Zamawiającego, a także zostały poinformowane o zapisach SWZ dotyczących ochrony danych osobowych zawartych w części XII. SWZ.</w:t>
      </w:r>
    </w:p>
    <w:p w14:paraId="0369D881" w14:textId="77777777" w:rsidR="00156672" w:rsidRPr="00156672" w:rsidRDefault="00156672" w:rsidP="00156672">
      <w:pPr>
        <w:numPr>
          <w:ilvl w:val="0"/>
          <w:numId w:val="16"/>
        </w:numPr>
        <w:ind w:right="68"/>
        <w:jc w:val="both"/>
        <w:rPr>
          <w:rFonts w:asciiTheme="minorHAnsi" w:hAnsiTheme="minorHAnsi" w:cstheme="minorHAnsi"/>
          <w:sz w:val="18"/>
          <w:szCs w:val="18"/>
        </w:rPr>
      </w:pPr>
      <w:r w:rsidRPr="00156672">
        <w:rPr>
          <w:rFonts w:asciiTheme="minorHAnsi" w:hAnsiTheme="minorHAnsi" w:cstheme="minorHAnsi"/>
          <w:sz w:val="18"/>
          <w:szCs w:val="18"/>
        </w:rPr>
        <w:t>Integralną część Oferty stanowią następujące dokumenty:</w:t>
      </w:r>
    </w:p>
    <w:p w14:paraId="0EA37AF3" w14:textId="77777777" w:rsidR="006B267E" w:rsidRPr="00156672" w:rsidRDefault="00156672" w:rsidP="00540609">
      <w:pPr>
        <w:pStyle w:val="Akapitzlist"/>
        <w:numPr>
          <w:ilvl w:val="0"/>
          <w:numId w:val="43"/>
        </w:numPr>
        <w:rPr>
          <w:rFonts w:asciiTheme="minorHAnsi" w:hAnsiTheme="minorHAnsi" w:cstheme="minorHAnsi"/>
          <w:sz w:val="18"/>
          <w:szCs w:val="18"/>
        </w:rPr>
      </w:pPr>
      <w:r>
        <w:rPr>
          <w:rFonts w:asciiTheme="minorHAnsi" w:hAnsiTheme="minorHAnsi" w:cstheme="minorHAnsi"/>
          <w:sz w:val="18"/>
          <w:szCs w:val="18"/>
        </w:rPr>
        <w:t xml:space="preserve"> </w:t>
      </w:r>
      <w:r w:rsidRPr="00156672">
        <w:rPr>
          <w:rFonts w:asciiTheme="minorHAnsi" w:hAnsiTheme="minorHAnsi" w:cstheme="minorHAnsi"/>
          <w:sz w:val="18"/>
          <w:szCs w:val="18"/>
        </w:rPr>
        <w:t>………………………………………..</w:t>
      </w:r>
    </w:p>
    <w:p w14:paraId="30B06497" w14:textId="77777777" w:rsidR="00CC0983" w:rsidRDefault="00CC0983" w:rsidP="00486B83">
      <w:pPr>
        <w:rPr>
          <w:rFonts w:asciiTheme="minorHAnsi" w:hAnsiTheme="minorHAnsi" w:cstheme="minorHAnsi"/>
          <w:i/>
          <w:sz w:val="16"/>
          <w:szCs w:val="16"/>
        </w:rPr>
      </w:pPr>
    </w:p>
    <w:p w14:paraId="26E94CDF" w14:textId="77777777" w:rsidR="00C4520F" w:rsidRDefault="00C4520F" w:rsidP="00486B83">
      <w:pPr>
        <w:rPr>
          <w:rFonts w:asciiTheme="minorHAnsi" w:hAnsiTheme="minorHAnsi" w:cstheme="minorHAnsi"/>
          <w:i/>
          <w:sz w:val="16"/>
          <w:szCs w:val="16"/>
        </w:rPr>
      </w:pPr>
    </w:p>
    <w:p w14:paraId="4BD9938E" w14:textId="77777777" w:rsidR="00D849DB" w:rsidRDefault="00D849DB" w:rsidP="00486B83">
      <w:pPr>
        <w:rPr>
          <w:rFonts w:asciiTheme="minorHAnsi" w:hAnsiTheme="minorHAnsi" w:cstheme="minorHAnsi"/>
          <w:i/>
          <w:sz w:val="16"/>
          <w:szCs w:val="16"/>
        </w:rPr>
      </w:pPr>
    </w:p>
    <w:p w14:paraId="57543D41" w14:textId="77777777" w:rsidR="00C4520F" w:rsidRDefault="00C4520F" w:rsidP="00486B83">
      <w:pPr>
        <w:rPr>
          <w:rFonts w:asciiTheme="minorHAnsi" w:hAnsiTheme="minorHAnsi" w:cstheme="minorHAnsi"/>
          <w:i/>
          <w:sz w:val="16"/>
          <w:szCs w:val="16"/>
        </w:rPr>
      </w:pPr>
    </w:p>
    <w:p w14:paraId="13B2FF41" w14:textId="77777777" w:rsidR="00C4520F" w:rsidRDefault="00C4520F" w:rsidP="00486B83">
      <w:pPr>
        <w:rPr>
          <w:rFonts w:asciiTheme="minorHAnsi" w:hAnsiTheme="minorHAnsi" w:cstheme="minorHAnsi"/>
          <w:i/>
          <w:sz w:val="16"/>
          <w:szCs w:val="16"/>
        </w:rPr>
      </w:pPr>
    </w:p>
    <w:p w14:paraId="25436E1C" w14:textId="77777777" w:rsidR="00C4520F" w:rsidRDefault="00C4520F" w:rsidP="00486B83">
      <w:pPr>
        <w:rPr>
          <w:rFonts w:asciiTheme="minorHAnsi" w:hAnsiTheme="minorHAnsi" w:cstheme="minorHAnsi"/>
          <w:i/>
          <w:sz w:val="16"/>
          <w:szCs w:val="16"/>
        </w:rPr>
      </w:pPr>
    </w:p>
    <w:p w14:paraId="4765D2F4" w14:textId="77777777"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14:paraId="285ABAA0" w14:textId="45A02E14" w:rsidR="006B267E" w:rsidRDefault="00486B83" w:rsidP="006B267E">
      <w:pPr>
        <w:ind w:left="4956" w:hanging="4950"/>
        <w:rPr>
          <w:rFonts w:ascii="Calibri" w:eastAsia="Calibri" w:hAnsi="Calibri" w:cs="Segoe UI"/>
          <w:b/>
          <w:i/>
          <w:sz w:val="16"/>
          <w:szCs w:val="16"/>
          <w:lang w:eastAsia="en-US"/>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p w14:paraId="2C871C65" w14:textId="77777777" w:rsidR="00070F08" w:rsidRDefault="00070F08" w:rsidP="006B267E">
      <w:pPr>
        <w:ind w:left="4956" w:hanging="4950"/>
        <w:rPr>
          <w:rFonts w:ascii="Calibri" w:eastAsia="Calibri" w:hAnsi="Calibri" w:cs="Segoe UI"/>
          <w:b/>
          <w:i/>
          <w:sz w:val="16"/>
          <w:szCs w:val="16"/>
          <w:lang w:eastAsia="en-US"/>
        </w:rPr>
      </w:pPr>
    </w:p>
    <w:p w14:paraId="3394B0AD" w14:textId="77777777" w:rsidR="00070F08" w:rsidRDefault="00070F08" w:rsidP="006B267E">
      <w:pPr>
        <w:ind w:left="4956" w:hanging="4950"/>
        <w:rPr>
          <w:rFonts w:ascii="Calibri" w:eastAsia="Calibri" w:hAnsi="Calibri" w:cs="Segoe UI"/>
          <w:b/>
          <w:i/>
          <w:sz w:val="16"/>
          <w:szCs w:val="16"/>
          <w:lang w:eastAsia="en-US"/>
        </w:rPr>
      </w:pPr>
    </w:p>
    <w:p w14:paraId="4EE4F465" w14:textId="77777777" w:rsidR="00070F08" w:rsidRDefault="00070F08" w:rsidP="006B267E">
      <w:pPr>
        <w:ind w:left="4956" w:hanging="4950"/>
        <w:rPr>
          <w:rFonts w:ascii="Calibri" w:eastAsia="Calibri" w:hAnsi="Calibri" w:cs="Segoe UI"/>
          <w:b/>
          <w:i/>
          <w:sz w:val="16"/>
          <w:szCs w:val="16"/>
          <w:lang w:eastAsia="en-US"/>
        </w:rPr>
      </w:pPr>
    </w:p>
    <w:p w14:paraId="2164B58A" w14:textId="77777777" w:rsidR="00070F08" w:rsidRDefault="00070F08" w:rsidP="006B267E">
      <w:pPr>
        <w:ind w:left="4956" w:hanging="4950"/>
        <w:rPr>
          <w:rFonts w:ascii="Calibri" w:eastAsia="Calibri" w:hAnsi="Calibri" w:cs="Segoe UI"/>
          <w:b/>
          <w:i/>
          <w:sz w:val="16"/>
          <w:szCs w:val="16"/>
          <w:lang w:eastAsia="en-US"/>
        </w:rPr>
      </w:pPr>
    </w:p>
    <w:p w14:paraId="0788AA68" w14:textId="77777777" w:rsidR="00070F08" w:rsidRDefault="00070F08" w:rsidP="006B267E">
      <w:pPr>
        <w:ind w:left="4956" w:hanging="4950"/>
        <w:rPr>
          <w:rFonts w:ascii="Calibri" w:eastAsia="Calibri" w:hAnsi="Calibri" w:cs="Segoe UI"/>
          <w:b/>
          <w:i/>
          <w:sz w:val="16"/>
          <w:szCs w:val="16"/>
          <w:lang w:eastAsia="en-US"/>
        </w:rPr>
      </w:pPr>
    </w:p>
    <w:p w14:paraId="4F2D7BB0" w14:textId="77777777" w:rsidR="00070F08" w:rsidRDefault="00070F08" w:rsidP="006B267E">
      <w:pPr>
        <w:ind w:left="4956" w:hanging="4950"/>
        <w:rPr>
          <w:rFonts w:ascii="Calibri" w:eastAsia="Calibri" w:hAnsi="Calibri" w:cs="Segoe UI"/>
          <w:b/>
          <w:i/>
          <w:sz w:val="16"/>
          <w:szCs w:val="16"/>
          <w:lang w:eastAsia="en-US"/>
        </w:rPr>
      </w:pPr>
    </w:p>
    <w:p w14:paraId="4FDD7B06" w14:textId="77777777" w:rsidR="00070F08" w:rsidRDefault="00070F08" w:rsidP="006B267E">
      <w:pPr>
        <w:ind w:left="4956" w:hanging="4950"/>
        <w:rPr>
          <w:rFonts w:ascii="Calibri" w:eastAsia="Calibri" w:hAnsi="Calibri" w:cs="Segoe UI"/>
          <w:b/>
          <w:i/>
          <w:sz w:val="16"/>
          <w:szCs w:val="16"/>
          <w:lang w:eastAsia="en-US"/>
        </w:rPr>
      </w:pPr>
    </w:p>
    <w:p w14:paraId="76C54A0C" w14:textId="77777777" w:rsidR="00070F08" w:rsidRDefault="00070F08" w:rsidP="006B267E">
      <w:pPr>
        <w:ind w:left="4956" w:hanging="4950"/>
        <w:rPr>
          <w:rFonts w:ascii="Calibri" w:eastAsia="Calibri" w:hAnsi="Calibri" w:cs="Segoe UI"/>
          <w:b/>
          <w:i/>
          <w:sz w:val="16"/>
          <w:szCs w:val="16"/>
          <w:lang w:eastAsia="en-US"/>
        </w:rPr>
      </w:pPr>
    </w:p>
    <w:p w14:paraId="3E14B5ED" w14:textId="77777777" w:rsidR="00070F08" w:rsidRDefault="00070F08" w:rsidP="006B267E">
      <w:pPr>
        <w:ind w:left="4956" w:hanging="4950"/>
        <w:rPr>
          <w:rFonts w:ascii="Calibri" w:eastAsia="Calibri" w:hAnsi="Calibri" w:cs="Segoe UI"/>
          <w:b/>
          <w:i/>
          <w:sz w:val="16"/>
          <w:szCs w:val="16"/>
          <w:lang w:eastAsia="en-US"/>
        </w:rPr>
      </w:pPr>
    </w:p>
    <w:p w14:paraId="3A76E5C0" w14:textId="77777777" w:rsidR="00070F08" w:rsidRDefault="00070F08" w:rsidP="006B267E">
      <w:pPr>
        <w:ind w:left="4956" w:hanging="4950"/>
        <w:rPr>
          <w:rFonts w:ascii="Calibri" w:eastAsia="Calibri" w:hAnsi="Calibri" w:cs="Segoe UI"/>
          <w:b/>
          <w:i/>
          <w:sz w:val="16"/>
          <w:szCs w:val="16"/>
          <w:lang w:eastAsia="en-US"/>
        </w:rPr>
      </w:pPr>
    </w:p>
    <w:p w14:paraId="3049E266" w14:textId="77777777" w:rsidR="00070F08" w:rsidRDefault="00070F08" w:rsidP="006B267E">
      <w:pPr>
        <w:ind w:left="4956" w:hanging="4950"/>
        <w:rPr>
          <w:rFonts w:ascii="Calibri" w:eastAsia="Calibri" w:hAnsi="Calibri" w:cs="Segoe UI"/>
          <w:b/>
          <w:i/>
          <w:sz w:val="16"/>
          <w:szCs w:val="16"/>
          <w:lang w:eastAsia="en-US"/>
        </w:rPr>
      </w:pPr>
    </w:p>
    <w:p w14:paraId="34A376A0" w14:textId="77777777" w:rsidR="00070F08" w:rsidRDefault="00070F08" w:rsidP="006B267E">
      <w:pPr>
        <w:ind w:left="4956" w:hanging="4950"/>
        <w:rPr>
          <w:rFonts w:ascii="Calibri" w:eastAsia="Calibri" w:hAnsi="Calibri" w:cs="Segoe UI"/>
          <w:b/>
          <w:i/>
          <w:sz w:val="16"/>
          <w:szCs w:val="16"/>
          <w:lang w:eastAsia="en-US"/>
        </w:rPr>
      </w:pPr>
    </w:p>
    <w:p w14:paraId="781887E7" w14:textId="77777777" w:rsidR="00070F08" w:rsidRDefault="00070F08" w:rsidP="006B267E">
      <w:pPr>
        <w:ind w:left="4956" w:hanging="4950"/>
        <w:rPr>
          <w:rFonts w:ascii="Calibri" w:eastAsia="Calibri" w:hAnsi="Calibri" w:cs="Segoe UI"/>
          <w:b/>
          <w:i/>
          <w:sz w:val="16"/>
          <w:szCs w:val="16"/>
          <w:lang w:eastAsia="en-US"/>
        </w:rPr>
      </w:pPr>
    </w:p>
    <w:p w14:paraId="2D8DD2B3" w14:textId="77777777" w:rsidR="00070F08" w:rsidRDefault="00070F08" w:rsidP="006B267E">
      <w:pPr>
        <w:ind w:left="4956" w:hanging="4950"/>
        <w:rPr>
          <w:rFonts w:ascii="Calibri" w:eastAsia="Calibri" w:hAnsi="Calibri" w:cs="Segoe UI"/>
          <w:b/>
          <w:i/>
          <w:sz w:val="16"/>
          <w:szCs w:val="16"/>
          <w:lang w:eastAsia="en-US"/>
        </w:rPr>
      </w:pPr>
    </w:p>
    <w:p w14:paraId="7F44B9B1" w14:textId="77777777" w:rsidR="00070F08" w:rsidRDefault="00070F08" w:rsidP="006B267E">
      <w:pPr>
        <w:ind w:left="4956" w:hanging="4950"/>
        <w:rPr>
          <w:rFonts w:ascii="Calibri" w:eastAsia="Calibri" w:hAnsi="Calibri" w:cs="Segoe UI"/>
          <w:b/>
          <w:i/>
          <w:sz w:val="16"/>
          <w:szCs w:val="16"/>
          <w:lang w:eastAsia="en-US"/>
        </w:rPr>
      </w:pPr>
    </w:p>
    <w:p w14:paraId="071AF357" w14:textId="77777777" w:rsidR="00070F08" w:rsidRDefault="00070F08" w:rsidP="006B267E">
      <w:pPr>
        <w:ind w:left="4956" w:hanging="4950"/>
        <w:rPr>
          <w:rFonts w:ascii="Calibri" w:eastAsia="Calibri" w:hAnsi="Calibri" w:cs="Segoe UI"/>
          <w:b/>
          <w:i/>
          <w:sz w:val="16"/>
          <w:szCs w:val="16"/>
          <w:lang w:eastAsia="en-US"/>
        </w:rPr>
      </w:pPr>
    </w:p>
    <w:p w14:paraId="0CF60092" w14:textId="77777777" w:rsidR="00070F08" w:rsidRDefault="00070F08" w:rsidP="006B267E">
      <w:pPr>
        <w:ind w:left="4956" w:hanging="4950"/>
        <w:rPr>
          <w:rFonts w:ascii="Calibri" w:eastAsia="Calibri" w:hAnsi="Calibri" w:cs="Segoe UI"/>
          <w:b/>
          <w:i/>
          <w:sz w:val="16"/>
          <w:szCs w:val="16"/>
          <w:lang w:eastAsia="en-US"/>
        </w:rPr>
      </w:pPr>
    </w:p>
    <w:p w14:paraId="6438B8D7" w14:textId="77777777" w:rsidR="00070F08" w:rsidRDefault="00070F08" w:rsidP="006B267E">
      <w:pPr>
        <w:ind w:left="4956" w:hanging="4950"/>
        <w:rPr>
          <w:rFonts w:ascii="Calibri" w:eastAsia="Calibri" w:hAnsi="Calibri" w:cs="Segoe UI"/>
          <w:b/>
          <w:i/>
          <w:sz w:val="16"/>
          <w:szCs w:val="16"/>
          <w:lang w:eastAsia="en-US"/>
        </w:rPr>
      </w:pPr>
    </w:p>
    <w:p w14:paraId="038AD9AF" w14:textId="77777777" w:rsidR="00070F08" w:rsidRDefault="00070F08" w:rsidP="006B267E">
      <w:pPr>
        <w:ind w:left="4956" w:hanging="4950"/>
        <w:rPr>
          <w:rFonts w:ascii="Calibri" w:eastAsia="Calibri" w:hAnsi="Calibri" w:cs="Segoe UI"/>
          <w:b/>
          <w:i/>
          <w:sz w:val="16"/>
          <w:szCs w:val="16"/>
          <w:lang w:eastAsia="en-US"/>
        </w:rPr>
      </w:pPr>
    </w:p>
    <w:p w14:paraId="71F8EE9D" w14:textId="77777777" w:rsidR="00070F08" w:rsidRDefault="00070F08" w:rsidP="006B267E">
      <w:pPr>
        <w:ind w:left="4956" w:hanging="4950"/>
        <w:rPr>
          <w:rFonts w:ascii="Calibri" w:eastAsia="Calibri" w:hAnsi="Calibri" w:cs="Segoe UI"/>
          <w:b/>
          <w:i/>
          <w:sz w:val="16"/>
          <w:szCs w:val="16"/>
          <w:lang w:eastAsia="en-US"/>
        </w:rPr>
      </w:pPr>
    </w:p>
    <w:p w14:paraId="38E17235" w14:textId="77777777" w:rsidR="00070F08" w:rsidRDefault="00070F08" w:rsidP="006B267E">
      <w:pPr>
        <w:ind w:left="4956" w:hanging="4950"/>
        <w:rPr>
          <w:rFonts w:ascii="Calibri" w:eastAsia="Calibri" w:hAnsi="Calibri" w:cs="Segoe UI"/>
          <w:b/>
          <w:i/>
          <w:sz w:val="16"/>
          <w:szCs w:val="16"/>
          <w:lang w:eastAsia="en-US"/>
        </w:rPr>
      </w:pPr>
    </w:p>
    <w:p w14:paraId="2D91068D" w14:textId="77777777" w:rsidR="00070F08" w:rsidRDefault="00070F08" w:rsidP="006B267E">
      <w:pPr>
        <w:ind w:left="4956" w:hanging="4950"/>
        <w:rPr>
          <w:rFonts w:ascii="Calibri" w:eastAsia="Calibri" w:hAnsi="Calibri" w:cs="Segoe UI"/>
          <w:b/>
          <w:i/>
          <w:sz w:val="16"/>
          <w:szCs w:val="16"/>
          <w:lang w:eastAsia="en-US"/>
        </w:rPr>
      </w:pPr>
    </w:p>
    <w:p w14:paraId="67D2D9DE" w14:textId="77777777" w:rsidR="00070F08" w:rsidRDefault="00070F08" w:rsidP="006B267E">
      <w:pPr>
        <w:ind w:left="4956" w:hanging="4950"/>
        <w:rPr>
          <w:rFonts w:ascii="Calibri" w:eastAsia="Calibri" w:hAnsi="Calibri" w:cs="Segoe UI"/>
          <w:b/>
          <w:i/>
          <w:sz w:val="16"/>
          <w:szCs w:val="16"/>
          <w:lang w:eastAsia="en-US"/>
        </w:rPr>
      </w:pPr>
    </w:p>
    <w:p w14:paraId="6E6E1685" w14:textId="77777777" w:rsidR="00070F08" w:rsidRDefault="00070F08" w:rsidP="006B267E">
      <w:pPr>
        <w:ind w:left="4956" w:hanging="4950"/>
        <w:rPr>
          <w:rFonts w:ascii="Calibri" w:eastAsia="Calibri" w:hAnsi="Calibri" w:cs="Segoe UI"/>
          <w:b/>
          <w:i/>
          <w:sz w:val="16"/>
          <w:szCs w:val="16"/>
          <w:lang w:eastAsia="en-US"/>
        </w:rPr>
      </w:pPr>
    </w:p>
    <w:p w14:paraId="3D43C5A2" w14:textId="77777777" w:rsidR="00070F08" w:rsidRDefault="00070F08" w:rsidP="006B267E">
      <w:pPr>
        <w:ind w:left="4956" w:hanging="4950"/>
        <w:rPr>
          <w:rFonts w:ascii="Calibri" w:eastAsia="Calibri" w:hAnsi="Calibri" w:cs="Segoe UI"/>
          <w:b/>
          <w:i/>
          <w:sz w:val="16"/>
          <w:szCs w:val="16"/>
          <w:lang w:eastAsia="en-US"/>
        </w:rPr>
      </w:pPr>
    </w:p>
    <w:p w14:paraId="18B9FD16" w14:textId="77777777" w:rsidR="00070F08" w:rsidRDefault="00070F08" w:rsidP="006B267E">
      <w:pPr>
        <w:ind w:left="4956" w:hanging="4950"/>
        <w:rPr>
          <w:rFonts w:ascii="Calibri" w:eastAsia="Calibri" w:hAnsi="Calibri" w:cs="Segoe UI"/>
          <w:b/>
          <w:i/>
          <w:sz w:val="16"/>
          <w:szCs w:val="16"/>
          <w:lang w:eastAsia="en-US"/>
        </w:rPr>
      </w:pPr>
    </w:p>
    <w:p w14:paraId="4F1CF84C" w14:textId="77777777" w:rsidR="00070F08" w:rsidRDefault="00070F08" w:rsidP="006B267E">
      <w:pPr>
        <w:ind w:left="4956" w:hanging="4950"/>
        <w:rPr>
          <w:rFonts w:ascii="Calibri" w:eastAsia="Calibri" w:hAnsi="Calibri" w:cs="Segoe UI"/>
          <w:b/>
          <w:i/>
          <w:sz w:val="16"/>
          <w:szCs w:val="16"/>
          <w:lang w:eastAsia="en-US"/>
        </w:rPr>
      </w:pPr>
    </w:p>
    <w:p w14:paraId="1463B35E" w14:textId="77777777" w:rsidR="00070F08" w:rsidRDefault="00070F08" w:rsidP="006B267E">
      <w:pPr>
        <w:ind w:left="4956" w:hanging="4950"/>
        <w:rPr>
          <w:rFonts w:ascii="Calibri" w:eastAsia="Calibri" w:hAnsi="Calibri" w:cs="Segoe UI"/>
          <w:b/>
          <w:i/>
          <w:sz w:val="16"/>
          <w:szCs w:val="16"/>
          <w:lang w:eastAsia="en-US"/>
        </w:rPr>
      </w:pPr>
    </w:p>
    <w:p w14:paraId="188BD725" w14:textId="77777777" w:rsidR="00070F08" w:rsidRDefault="00070F08" w:rsidP="006B267E">
      <w:pPr>
        <w:ind w:left="4956" w:hanging="4950"/>
        <w:rPr>
          <w:rFonts w:ascii="Calibri" w:eastAsia="Calibri" w:hAnsi="Calibri" w:cs="Segoe UI"/>
          <w:b/>
          <w:i/>
          <w:sz w:val="16"/>
          <w:szCs w:val="16"/>
          <w:lang w:eastAsia="en-US"/>
        </w:rPr>
      </w:pPr>
    </w:p>
    <w:p w14:paraId="133D9607" w14:textId="77777777" w:rsidR="00070F08" w:rsidRDefault="00070F08" w:rsidP="006B267E">
      <w:pPr>
        <w:ind w:left="4956" w:hanging="4950"/>
        <w:rPr>
          <w:rFonts w:ascii="Calibri" w:eastAsia="Calibri" w:hAnsi="Calibri" w:cs="Segoe UI"/>
          <w:b/>
          <w:i/>
          <w:sz w:val="16"/>
          <w:szCs w:val="16"/>
          <w:lang w:eastAsia="en-US"/>
        </w:rPr>
      </w:pPr>
    </w:p>
    <w:p w14:paraId="788801C2" w14:textId="77777777" w:rsidR="00070F08" w:rsidRDefault="00070F08" w:rsidP="006B267E">
      <w:pPr>
        <w:ind w:left="4956" w:hanging="4950"/>
        <w:rPr>
          <w:rFonts w:ascii="Calibri" w:eastAsia="Calibri" w:hAnsi="Calibri" w:cs="Segoe UI"/>
          <w:b/>
          <w:i/>
          <w:sz w:val="16"/>
          <w:szCs w:val="16"/>
          <w:lang w:eastAsia="en-US"/>
        </w:rPr>
      </w:pPr>
    </w:p>
    <w:p w14:paraId="024AFBD7" w14:textId="77777777" w:rsidR="00070F08" w:rsidRDefault="00070F08" w:rsidP="006B267E">
      <w:pPr>
        <w:ind w:left="4956" w:hanging="4950"/>
        <w:rPr>
          <w:rFonts w:ascii="Calibri" w:eastAsia="Calibri" w:hAnsi="Calibri" w:cs="Segoe UI"/>
          <w:b/>
          <w:i/>
          <w:sz w:val="16"/>
          <w:szCs w:val="16"/>
          <w:lang w:eastAsia="en-US"/>
        </w:rPr>
      </w:pPr>
    </w:p>
    <w:p w14:paraId="14C65DD0" w14:textId="77777777" w:rsidR="00070F08" w:rsidRDefault="00070F08" w:rsidP="006B267E">
      <w:pPr>
        <w:ind w:left="4956" w:hanging="4950"/>
        <w:rPr>
          <w:rFonts w:ascii="Calibri" w:eastAsia="Calibri" w:hAnsi="Calibri" w:cs="Segoe UI"/>
          <w:b/>
          <w:i/>
          <w:sz w:val="16"/>
          <w:szCs w:val="16"/>
          <w:lang w:eastAsia="en-US"/>
        </w:rPr>
      </w:pPr>
    </w:p>
    <w:p w14:paraId="227A9991" w14:textId="77777777" w:rsidR="00070F08" w:rsidRDefault="00070F08" w:rsidP="006B267E">
      <w:pPr>
        <w:ind w:left="4956" w:hanging="4950"/>
        <w:rPr>
          <w:rFonts w:ascii="Calibri" w:eastAsia="Calibri" w:hAnsi="Calibri" w:cs="Segoe UI"/>
          <w:b/>
          <w:i/>
          <w:sz w:val="16"/>
          <w:szCs w:val="16"/>
          <w:lang w:eastAsia="en-US"/>
        </w:rPr>
      </w:pPr>
    </w:p>
    <w:p w14:paraId="504AB364" w14:textId="77777777" w:rsidR="00070F08" w:rsidRDefault="00070F08" w:rsidP="006B267E">
      <w:pPr>
        <w:ind w:left="4956" w:hanging="4950"/>
        <w:rPr>
          <w:rFonts w:ascii="Calibri" w:eastAsia="Calibri" w:hAnsi="Calibri" w:cs="Segoe UI"/>
          <w:b/>
          <w:i/>
          <w:sz w:val="16"/>
          <w:szCs w:val="16"/>
          <w:lang w:eastAsia="en-US"/>
        </w:rPr>
      </w:pPr>
    </w:p>
    <w:p w14:paraId="52B35873" w14:textId="77777777" w:rsidR="00070F08" w:rsidRDefault="00070F08" w:rsidP="006B267E">
      <w:pPr>
        <w:ind w:left="4956" w:hanging="4950"/>
        <w:rPr>
          <w:rFonts w:ascii="Calibri" w:eastAsia="Calibri" w:hAnsi="Calibri" w:cs="Segoe UI"/>
          <w:b/>
          <w:i/>
          <w:sz w:val="16"/>
          <w:szCs w:val="16"/>
          <w:lang w:eastAsia="en-US"/>
        </w:rPr>
      </w:pPr>
    </w:p>
    <w:p w14:paraId="6B76B261" w14:textId="77777777" w:rsidR="00070F08" w:rsidRDefault="00070F08" w:rsidP="006B267E">
      <w:pPr>
        <w:ind w:left="4956" w:hanging="4950"/>
        <w:rPr>
          <w:rFonts w:ascii="Calibri" w:eastAsia="Calibri" w:hAnsi="Calibri" w:cs="Segoe UI"/>
          <w:b/>
          <w:i/>
          <w:sz w:val="16"/>
          <w:szCs w:val="16"/>
          <w:lang w:eastAsia="en-US"/>
        </w:rPr>
      </w:pPr>
    </w:p>
    <w:p w14:paraId="55D1B8AF" w14:textId="77777777" w:rsidR="00070F08" w:rsidRDefault="00070F08" w:rsidP="006B267E">
      <w:pPr>
        <w:ind w:left="4956" w:hanging="4950"/>
        <w:rPr>
          <w:rFonts w:ascii="Calibri" w:eastAsia="Calibri" w:hAnsi="Calibri" w:cs="Segoe UI"/>
          <w:b/>
          <w:i/>
          <w:sz w:val="16"/>
          <w:szCs w:val="16"/>
          <w:lang w:eastAsia="en-US"/>
        </w:rPr>
      </w:pPr>
    </w:p>
    <w:p w14:paraId="4257820D" w14:textId="77777777" w:rsidR="00070F08" w:rsidRDefault="00070F08" w:rsidP="006B267E">
      <w:pPr>
        <w:ind w:left="4956" w:hanging="4950"/>
        <w:rPr>
          <w:rFonts w:ascii="Calibri" w:eastAsia="Calibri" w:hAnsi="Calibri" w:cs="Segoe UI"/>
          <w:b/>
          <w:i/>
          <w:sz w:val="16"/>
          <w:szCs w:val="16"/>
          <w:lang w:eastAsia="en-US"/>
        </w:rPr>
      </w:pPr>
    </w:p>
    <w:p w14:paraId="53709D5A" w14:textId="77777777" w:rsidR="00070F08" w:rsidRDefault="00070F08" w:rsidP="006B267E">
      <w:pPr>
        <w:ind w:left="4956" w:hanging="4950"/>
        <w:rPr>
          <w:rFonts w:ascii="Calibri" w:eastAsia="Calibri" w:hAnsi="Calibri" w:cs="Segoe UI"/>
          <w:b/>
          <w:i/>
          <w:sz w:val="16"/>
          <w:szCs w:val="16"/>
          <w:lang w:eastAsia="en-US"/>
        </w:rPr>
      </w:pPr>
    </w:p>
    <w:p w14:paraId="27E1AFE6" w14:textId="77777777" w:rsidR="00070F08" w:rsidRDefault="00070F08" w:rsidP="006B267E">
      <w:pPr>
        <w:ind w:left="4956" w:hanging="4950"/>
        <w:rPr>
          <w:rFonts w:ascii="Calibri" w:eastAsia="Calibri" w:hAnsi="Calibri" w:cs="Segoe UI"/>
          <w:b/>
          <w:i/>
          <w:sz w:val="16"/>
          <w:szCs w:val="16"/>
          <w:lang w:eastAsia="en-US"/>
        </w:rPr>
      </w:pPr>
    </w:p>
    <w:p w14:paraId="7E3C84F1" w14:textId="77777777" w:rsidR="00070F08" w:rsidRDefault="00070F08" w:rsidP="006B267E">
      <w:pPr>
        <w:ind w:left="4956" w:hanging="4950"/>
        <w:rPr>
          <w:rFonts w:ascii="Calibri" w:eastAsia="Calibri" w:hAnsi="Calibri" w:cs="Segoe UI"/>
          <w:b/>
          <w:i/>
          <w:sz w:val="16"/>
          <w:szCs w:val="16"/>
          <w:lang w:eastAsia="en-US"/>
        </w:rPr>
      </w:pPr>
    </w:p>
    <w:p w14:paraId="0BB75CC4" w14:textId="77777777" w:rsidR="00070F08" w:rsidRDefault="00070F08" w:rsidP="006B267E">
      <w:pPr>
        <w:ind w:left="4956" w:hanging="4950"/>
        <w:rPr>
          <w:rFonts w:ascii="Calibri" w:eastAsia="Calibri" w:hAnsi="Calibri" w:cs="Segoe UI"/>
          <w:b/>
          <w:i/>
          <w:sz w:val="16"/>
          <w:szCs w:val="16"/>
          <w:lang w:eastAsia="en-US"/>
        </w:rPr>
      </w:pPr>
    </w:p>
    <w:p w14:paraId="6D8BB00E" w14:textId="77777777" w:rsidR="00070F08" w:rsidRDefault="00070F08" w:rsidP="006B267E">
      <w:pPr>
        <w:ind w:left="4956" w:hanging="4950"/>
        <w:rPr>
          <w:rFonts w:ascii="Calibri" w:eastAsia="Calibri" w:hAnsi="Calibri" w:cs="Segoe UI"/>
          <w:b/>
          <w:i/>
          <w:sz w:val="16"/>
          <w:szCs w:val="16"/>
          <w:lang w:eastAsia="en-US"/>
        </w:rPr>
      </w:pPr>
    </w:p>
    <w:p w14:paraId="1CCB1CF7" w14:textId="77777777" w:rsidR="00070F08" w:rsidRDefault="00070F08" w:rsidP="006B267E">
      <w:pPr>
        <w:ind w:left="4956" w:hanging="4950"/>
        <w:rPr>
          <w:rFonts w:ascii="Calibri" w:eastAsia="Calibri" w:hAnsi="Calibri" w:cs="Segoe UI"/>
          <w:b/>
          <w:i/>
          <w:sz w:val="16"/>
          <w:szCs w:val="16"/>
          <w:lang w:eastAsia="en-US"/>
        </w:rPr>
      </w:pPr>
    </w:p>
    <w:p w14:paraId="533EF9B9" w14:textId="77777777" w:rsidR="00070F08" w:rsidRDefault="00070F08" w:rsidP="006B267E">
      <w:pPr>
        <w:ind w:left="4956" w:hanging="4950"/>
        <w:rPr>
          <w:rFonts w:ascii="Calibri" w:eastAsia="Calibri" w:hAnsi="Calibri" w:cs="Segoe UI"/>
          <w:b/>
          <w:i/>
          <w:sz w:val="16"/>
          <w:szCs w:val="16"/>
          <w:lang w:eastAsia="en-US"/>
        </w:rPr>
      </w:pPr>
    </w:p>
    <w:p w14:paraId="21461620" w14:textId="77777777" w:rsidR="00070F08" w:rsidRDefault="00070F08" w:rsidP="006B267E">
      <w:pPr>
        <w:ind w:left="4956" w:hanging="4950"/>
        <w:rPr>
          <w:rFonts w:ascii="Calibri" w:eastAsia="Calibri" w:hAnsi="Calibri" w:cs="Segoe UI"/>
          <w:b/>
          <w:i/>
          <w:sz w:val="16"/>
          <w:szCs w:val="16"/>
          <w:lang w:eastAsia="en-US"/>
        </w:rPr>
      </w:pPr>
    </w:p>
    <w:p w14:paraId="56004CC6" w14:textId="77777777" w:rsidR="00070F08" w:rsidRDefault="00070F08" w:rsidP="006B267E">
      <w:pPr>
        <w:ind w:left="4956" w:hanging="4950"/>
        <w:rPr>
          <w:rFonts w:ascii="Calibri" w:eastAsia="Calibri" w:hAnsi="Calibri" w:cs="Segoe UI"/>
          <w:b/>
          <w:i/>
          <w:sz w:val="16"/>
          <w:szCs w:val="16"/>
          <w:lang w:eastAsia="en-US"/>
        </w:rPr>
      </w:pPr>
    </w:p>
    <w:p w14:paraId="3DA95D9B" w14:textId="77777777" w:rsidR="00070F08" w:rsidRDefault="00070F08" w:rsidP="006B267E">
      <w:pPr>
        <w:ind w:left="4956" w:hanging="4950"/>
        <w:rPr>
          <w:rFonts w:ascii="Calibri" w:eastAsia="Calibri" w:hAnsi="Calibri" w:cs="Segoe UI"/>
          <w:b/>
          <w:i/>
          <w:sz w:val="16"/>
          <w:szCs w:val="16"/>
          <w:lang w:eastAsia="en-US"/>
        </w:rPr>
      </w:pPr>
    </w:p>
    <w:p w14:paraId="29DF9FEF" w14:textId="77777777" w:rsidR="00070F08" w:rsidRDefault="00070F08" w:rsidP="006B267E">
      <w:pPr>
        <w:ind w:left="4956" w:hanging="4950"/>
        <w:rPr>
          <w:rFonts w:ascii="Calibri" w:eastAsia="Calibri" w:hAnsi="Calibri" w:cs="Segoe UI"/>
          <w:b/>
          <w:i/>
          <w:sz w:val="16"/>
          <w:szCs w:val="16"/>
          <w:lang w:eastAsia="en-US"/>
        </w:rPr>
      </w:pPr>
    </w:p>
    <w:p w14:paraId="4C8BA103" w14:textId="77777777" w:rsidR="00070F08" w:rsidRDefault="00070F08" w:rsidP="006B267E">
      <w:pPr>
        <w:ind w:left="4956" w:hanging="4950"/>
        <w:rPr>
          <w:rFonts w:ascii="Calibri" w:eastAsia="Calibri" w:hAnsi="Calibri" w:cs="Segoe UI"/>
          <w:b/>
          <w:i/>
          <w:sz w:val="16"/>
          <w:szCs w:val="16"/>
          <w:lang w:eastAsia="en-US"/>
        </w:rPr>
      </w:pPr>
    </w:p>
    <w:p w14:paraId="353C0A1D" w14:textId="77777777" w:rsidR="00070F08" w:rsidRDefault="00070F08" w:rsidP="006B267E">
      <w:pPr>
        <w:ind w:left="4956" w:hanging="4950"/>
        <w:rPr>
          <w:rFonts w:ascii="Calibri" w:eastAsia="Calibri" w:hAnsi="Calibri" w:cs="Segoe UI"/>
          <w:b/>
          <w:i/>
          <w:sz w:val="16"/>
          <w:szCs w:val="16"/>
          <w:lang w:eastAsia="en-US"/>
        </w:rPr>
      </w:pPr>
    </w:p>
    <w:p w14:paraId="117A8D80" w14:textId="77777777" w:rsidR="00070F08" w:rsidRDefault="00070F08" w:rsidP="006B267E">
      <w:pPr>
        <w:ind w:left="4956" w:hanging="4950"/>
        <w:rPr>
          <w:rFonts w:ascii="Calibri" w:eastAsia="Calibri" w:hAnsi="Calibri" w:cs="Segoe UI"/>
          <w:b/>
          <w:i/>
          <w:sz w:val="16"/>
          <w:szCs w:val="16"/>
          <w:lang w:eastAsia="en-US"/>
        </w:rPr>
      </w:pPr>
    </w:p>
    <w:p w14:paraId="19BDA0A1" w14:textId="77777777" w:rsidR="00070F08" w:rsidRDefault="00070F08" w:rsidP="006B267E">
      <w:pPr>
        <w:ind w:left="4956" w:hanging="4950"/>
        <w:rPr>
          <w:rFonts w:ascii="Calibri" w:eastAsia="Calibri" w:hAnsi="Calibri" w:cs="Segoe UI"/>
          <w:b/>
          <w:i/>
          <w:sz w:val="16"/>
          <w:szCs w:val="16"/>
          <w:lang w:eastAsia="en-US"/>
        </w:rPr>
      </w:pPr>
    </w:p>
    <w:p w14:paraId="06CCBB0A" w14:textId="77777777" w:rsidR="00070F08" w:rsidRDefault="00070F08" w:rsidP="006B267E">
      <w:pPr>
        <w:ind w:left="4956" w:hanging="4950"/>
        <w:rPr>
          <w:rFonts w:ascii="Calibri" w:eastAsia="Calibri" w:hAnsi="Calibri" w:cs="Segoe UI"/>
          <w:b/>
          <w:i/>
          <w:sz w:val="16"/>
          <w:szCs w:val="16"/>
          <w:lang w:eastAsia="en-US"/>
        </w:rPr>
      </w:pPr>
    </w:p>
    <w:p w14:paraId="0E2BCBBE" w14:textId="77777777" w:rsidR="00070F08" w:rsidRDefault="00070F08" w:rsidP="006B267E">
      <w:pPr>
        <w:ind w:left="4956" w:hanging="4950"/>
        <w:rPr>
          <w:rFonts w:ascii="Calibri" w:eastAsia="Calibri" w:hAnsi="Calibri" w:cs="Segoe UI"/>
          <w:b/>
          <w:i/>
          <w:sz w:val="16"/>
          <w:szCs w:val="16"/>
          <w:lang w:eastAsia="en-US"/>
        </w:rPr>
      </w:pPr>
    </w:p>
    <w:p w14:paraId="7F996246" w14:textId="77777777" w:rsidR="00070F08" w:rsidRDefault="00070F08" w:rsidP="006B267E">
      <w:pPr>
        <w:ind w:left="4956" w:hanging="4950"/>
        <w:rPr>
          <w:rFonts w:ascii="Calibri" w:eastAsia="Calibri" w:hAnsi="Calibri" w:cs="Segoe UI"/>
          <w:b/>
          <w:i/>
          <w:sz w:val="16"/>
          <w:szCs w:val="16"/>
          <w:lang w:eastAsia="en-US"/>
        </w:rPr>
      </w:pPr>
    </w:p>
    <w:sectPr w:rsidR="00070F08"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906CB" w14:textId="77777777" w:rsidR="00D42D66" w:rsidRDefault="00D42D66" w:rsidP="00566A36">
      <w:r>
        <w:separator/>
      </w:r>
    </w:p>
  </w:endnote>
  <w:endnote w:type="continuationSeparator" w:id="0">
    <w:p w14:paraId="0FA3CBAB" w14:textId="77777777" w:rsidR="00D42D66" w:rsidRDefault="00D42D66"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B20D" w14:textId="77777777" w:rsidR="00875CDD" w:rsidRDefault="00875CD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17105" w14:textId="77777777" w:rsidR="00875CDD" w:rsidRDefault="00875C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01B85808" w14:textId="77777777" w:rsidR="00875CDD" w:rsidRPr="00CA4B37" w:rsidRDefault="00875CD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513FD91A" wp14:editId="1978A43F">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D8026"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" strokecolor="black [3213]"/>
                  </w:pict>
                </mc:Fallback>
              </mc:AlternateContent>
            </w:r>
          </w:p>
          <w:p w14:paraId="1815DD7C" w14:textId="77777777" w:rsidR="00875CDD" w:rsidRPr="003E3547" w:rsidRDefault="00875CD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14:paraId="19DEA8D5" w14:textId="77777777" w:rsidR="00875CDD" w:rsidRPr="00925733" w:rsidRDefault="00875CD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E90426">
              <w:rPr>
                <w:rFonts w:asciiTheme="minorHAnsi" w:hAnsiTheme="minorHAnsi"/>
                <w:b/>
                <w:bCs/>
                <w:noProof/>
                <w:sz w:val="16"/>
                <w:szCs w:val="16"/>
              </w:rPr>
              <w:t>12</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E90426">
              <w:rPr>
                <w:rFonts w:asciiTheme="minorHAnsi" w:hAnsiTheme="minorHAnsi"/>
                <w:b/>
                <w:bCs/>
                <w:noProof/>
                <w:sz w:val="16"/>
                <w:szCs w:val="16"/>
              </w:rPr>
              <w:t>17</w:t>
            </w:r>
            <w:r w:rsidRPr="00347034">
              <w:rPr>
                <w:rFonts w:asciiTheme="minorHAnsi" w:hAnsiTheme="minorHAnsi"/>
                <w:b/>
                <w:bCs/>
                <w:sz w:val="16"/>
                <w:szCs w:val="16"/>
              </w:rPr>
              <w:fldChar w:fldCharType="end"/>
            </w:r>
          </w:p>
        </w:sdtContent>
      </w:sdt>
    </w:sdtContent>
  </w:sdt>
  <w:p w14:paraId="0DFFA223" w14:textId="77777777" w:rsidR="00875CDD" w:rsidRPr="00925733" w:rsidRDefault="00875CD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F7508" w14:textId="77777777" w:rsidR="00D42D66" w:rsidRDefault="00D42D66" w:rsidP="00566A36">
      <w:r>
        <w:separator/>
      </w:r>
    </w:p>
  </w:footnote>
  <w:footnote w:type="continuationSeparator" w:id="0">
    <w:p w14:paraId="24E169FD" w14:textId="77777777" w:rsidR="00D42D66" w:rsidRDefault="00D42D66" w:rsidP="00566A36">
      <w:r>
        <w:continuationSeparator/>
      </w:r>
    </w:p>
  </w:footnote>
  <w:footnote w:id="1">
    <w:p w14:paraId="6B4191AA" w14:textId="77777777" w:rsidR="00A97112" w:rsidRPr="00F2601C" w:rsidRDefault="00A97112" w:rsidP="00A97112">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A2D58">
        <w:rPr>
          <w:rFonts w:asciiTheme="minorHAnsi" w:hAnsiTheme="minorHAnsi" w:cstheme="minorHAnsi"/>
          <w:sz w:val="16"/>
          <w:szCs w:val="16"/>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D0AF" w14:textId="77777777" w:rsidR="00875CDD" w:rsidRDefault="00875CD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6" w15:restartNumberingAfterBreak="0">
    <w:nsid w:val="17DC0516"/>
    <w:multiLevelType w:val="hybridMultilevel"/>
    <w:tmpl w:val="8A02FEAA"/>
    <w:lvl w:ilvl="0" w:tplc="33081F54">
      <w:start w:val="1"/>
      <w:numFmt w:val="decimal"/>
      <w:lvlText w:val="%1."/>
      <w:lvlJc w:val="left"/>
      <w:pPr>
        <w:ind w:left="360" w:hanging="360"/>
      </w:pPr>
      <w:rPr>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B1468F"/>
    <w:multiLevelType w:val="hybridMultilevel"/>
    <w:tmpl w:val="FBE41F22"/>
    <w:lvl w:ilvl="0" w:tplc="6A64DC08">
      <w:start w:val="1"/>
      <w:numFmt w:val="decimal"/>
      <w:lvlText w:val="%1."/>
      <w:lvlJc w:val="left"/>
      <w:pPr>
        <w:ind w:left="786" w:hanging="360"/>
      </w:pPr>
      <w:rPr>
        <w:b w:val="0"/>
        <w:color w:val="auto"/>
        <w:sz w:val="18"/>
      </w:rPr>
    </w:lvl>
    <w:lvl w:ilvl="1" w:tplc="04150001">
      <w:numFmt w:val="decimal"/>
      <w:lvlText w:val=""/>
      <w:lvlJc w:val="left"/>
      <w:pPr>
        <w:ind w:left="1211" w:hanging="360"/>
      </w:pPr>
      <w:rPr>
        <w:rFonts w:ascii="Symbol" w:hAnsi="Symbol" w:hint="default"/>
      </w:rPr>
    </w:lvl>
    <w:lvl w:ilvl="2" w:tplc="04150005">
      <w:numFmt w:val="decimal"/>
      <w:lvlText w:val=""/>
      <w:lvlJc w:val="left"/>
      <w:pPr>
        <w:ind w:left="2236" w:hanging="360"/>
      </w:pPr>
      <w:rPr>
        <w:rFonts w:ascii="Wingdings" w:hAnsi="Wingdings" w:hint="default"/>
      </w:rPr>
    </w:lvl>
    <w:lvl w:ilvl="3" w:tplc="04150001">
      <w:numFmt w:val="decimal"/>
      <w:lvlText w:val=""/>
      <w:lvlJc w:val="left"/>
      <w:pPr>
        <w:ind w:left="2956" w:hanging="360"/>
      </w:pPr>
      <w:rPr>
        <w:rFonts w:ascii="Symbol" w:hAnsi="Symbol" w:hint="default"/>
      </w:rPr>
    </w:lvl>
    <w:lvl w:ilvl="4" w:tplc="04150003">
      <w:numFmt w:val="decimal"/>
      <w:lvlText w:val="o"/>
      <w:lvlJc w:val="left"/>
      <w:pPr>
        <w:ind w:left="3676" w:hanging="360"/>
      </w:pPr>
      <w:rPr>
        <w:rFonts w:ascii="Courier New" w:hAnsi="Courier New" w:cs="Courier New" w:hint="default"/>
      </w:rPr>
    </w:lvl>
    <w:lvl w:ilvl="5" w:tplc="04150005">
      <w:numFmt w:val="decimal"/>
      <w:lvlText w:val=""/>
      <w:lvlJc w:val="left"/>
      <w:pPr>
        <w:ind w:left="4396" w:hanging="360"/>
      </w:pPr>
      <w:rPr>
        <w:rFonts w:ascii="Wingdings" w:hAnsi="Wingdings" w:hint="default"/>
      </w:rPr>
    </w:lvl>
    <w:lvl w:ilvl="6" w:tplc="04150001">
      <w:numFmt w:val="decimal"/>
      <w:lvlText w:val=""/>
      <w:lvlJc w:val="left"/>
      <w:pPr>
        <w:ind w:left="5116" w:hanging="360"/>
      </w:pPr>
      <w:rPr>
        <w:rFonts w:ascii="Symbol" w:hAnsi="Symbol" w:hint="default"/>
      </w:rPr>
    </w:lvl>
    <w:lvl w:ilvl="7" w:tplc="04150003">
      <w:numFmt w:val="decimal"/>
      <w:lvlText w:val="o"/>
      <w:lvlJc w:val="left"/>
      <w:pPr>
        <w:ind w:left="5836" w:hanging="360"/>
      </w:pPr>
      <w:rPr>
        <w:rFonts w:ascii="Courier New" w:hAnsi="Courier New" w:cs="Courier New" w:hint="default"/>
      </w:rPr>
    </w:lvl>
    <w:lvl w:ilvl="8" w:tplc="04150005">
      <w:numFmt w:val="decimal"/>
      <w:lvlText w:val=""/>
      <w:lvlJc w:val="left"/>
      <w:pPr>
        <w:ind w:left="6556" w:hanging="360"/>
      </w:pPr>
      <w:rPr>
        <w:rFonts w:ascii="Wingdings" w:hAnsi="Wingdings" w:hint="default"/>
      </w:rPr>
    </w:lvl>
  </w:abstractNum>
  <w:abstractNum w:abstractNumId="43"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E145375"/>
    <w:multiLevelType w:val="hybridMultilevel"/>
    <w:tmpl w:val="331045DA"/>
    <w:lvl w:ilvl="0" w:tplc="88E06D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7"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0"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991CD4"/>
    <w:multiLevelType w:val="hybridMultilevel"/>
    <w:tmpl w:val="924043DE"/>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08FC1EAA">
      <w:start w:val="1"/>
      <w:numFmt w:val="decimal"/>
      <w:lvlText w:val="%4."/>
      <w:lvlJc w:val="left"/>
      <w:pPr>
        <w:ind w:left="360" w:hanging="360"/>
      </w:pPr>
      <w:rPr>
        <w:b w:val="0"/>
        <w:bCs/>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6665683">
    <w:abstractNumId w:val="12"/>
  </w:num>
  <w:num w:numId="2" w16cid:durableId="1112166523">
    <w:abstractNumId w:val="15"/>
  </w:num>
  <w:num w:numId="3" w16cid:durableId="1025442521">
    <w:abstractNumId w:val="43"/>
  </w:num>
  <w:num w:numId="4" w16cid:durableId="457338981">
    <w:abstractNumId w:val="13"/>
  </w:num>
  <w:num w:numId="5" w16cid:durableId="1537739114">
    <w:abstractNumId w:val="27"/>
  </w:num>
  <w:num w:numId="6" w16cid:durableId="1802382637">
    <w:abstractNumId w:val="11"/>
  </w:num>
  <w:num w:numId="7" w16cid:durableId="2041854157">
    <w:abstractNumId w:val="29"/>
  </w:num>
  <w:num w:numId="8" w16cid:durableId="62726881">
    <w:abstractNumId w:val="30"/>
  </w:num>
  <w:num w:numId="9" w16cid:durableId="10296463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3043295">
    <w:abstractNumId w:val="40"/>
  </w:num>
  <w:num w:numId="11" w16cid:durableId="604115632">
    <w:abstractNumId w:val="61"/>
  </w:num>
  <w:num w:numId="12" w16cid:durableId="1292900897">
    <w:abstractNumId w:val="62"/>
  </w:num>
  <w:num w:numId="13" w16cid:durableId="1364941840">
    <w:abstractNumId w:val="10"/>
  </w:num>
  <w:num w:numId="14" w16cid:durableId="1668970545">
    <w:abstractNumId w:val="31"/>
  </w:num>
  <w:num w:numId="15" w16cid:durableId="704986863">
    <w:abstractNumId w:val="44"/>
  </w:num>
  <w:num w:numId="16" w16cid:durableId="1963418094">
    <w:abstractNumId w:val="45"/>
  </w:num>
  <w:num w:numId="17" w16cid:durableId="15856440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8408797">
    <w:abstractNumId w:val="33"/>
  </w:num>
  <w:num w:numId="19" w16cid:durableId="769201013">
    <w:abstractNumId w:val="38"/>
  </w:num>
  <w:num w:numId="20" w16cid:durableId="2884417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15014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492474">
    <w:abstractNumId w:val="59"/>
    <w:lvlOverride w:ilvl="0">
      <w:startOverride w:val="1"/>
    </w:lvlOverride>
    <w:lvlOverride w:ilvl="1"/>
    <w:lvlOverride w:ilvl="2"/>
    <w:lvlOverride w:ilvl="3"/>
    <w:lvlOverride w:ilvl="4"/>
    <w:lvlOverride w:ilvl="5"/>
    <w:lvlOverride w:ilvl="6"/>
    <w:lvlOverride w:ilvl="7"/>
    <w:lvlOverride w:ilvl="8"/>
  </w:num>
  <w:num w:numId="23" w16cid:durableId="1545143188">
    <w:abstractNumId w:val="18"/>
    <w:lvlOverride w:ilvl="0">
      <w:startOverride w:val="1"/>
    </w:lvlOverride>
    <w:lvlOverride w:ilvl="1"/>
    <w:lvlOverride w:ilvl="2"/>
    <w:lvlOverride w:ilvl="3"/>
    <w:lvlOverride w:ilvl="4"/>
    <w:lvlOverride w:ilvl="5"/>
    <w:lvlOverride w:ilvl="6"/>
    <w:lvlOverride w:ilvl="7"/>
    <w:lvlOverride w:ilvl="8"/>
  </w:num>
  <w:num w:numId="24" w16cid:durableId="1050689555">
    <w:abstractNumId w:val="28"/>
    <w:lvlOverride w:ilvl="0">
      <w:startOverride w:val="1"/>
    </w:lvlOverride>
    <w:lvlOverride w:ilvl="1"/>
    <w:lvlOverride w:ilvl="2"/>
    <w:lvlOverride w:ilvl="3"/>
    <w:lvlOverride w:ilvl="4"/>
    <w:lvlOverride w:ilvl="5"/>
    <w:lvlOverride w:ilvl="6"/>
    <w:lvlOverride w:ilvl="7"/>
    <w:lvlOverride w:ilvl="8"/>
  </w:num>
  <w:num w:numId="25" w16cid:durableId="846944857">
    <w:abstractNumId w:val="16"/>
  </w:num>
  <w:num w:numId="26" w16cid:durableId="1841239447">
    <w:abstractNumId w:val="54"/>
  </w:num>
  <w:num w:numId="27" w16cid:durableId="1391002781">
    <w:abstractNumId w:val="22"/>
  </w:num>
  <w:num w:numId="28" w16cid:durableId="1949660764">
    <w:abstractNumId w:val="19"/>
  </w:num>
  <w:num w:numId="29" w16cid:durableId="768625111">
    <w:abstractNumId w:val="36"/>
  </w:num>
  <w:num w:numId="30" w16cid:durableId="586109432">
    <w:abstractNumId w:val="49"/>
  </w:num>
  <w:num w:numId="31" w16cid:durableId="1000280018">
    <w:abstractNumId w:val="24"/>
  </w:num>
  <w:num w:numId="32" w16cid:durableId="879391817">
    <w:abstractNumId w:val="41"/>
  </w:num>
  <w:num w:numId="33" w16cid:durableId="60715437">
    <w:abstractNumId w:val="53"/>
  </w:num>
  <w:num w:numId="34" w16cid:durableId="664868583">
    <w:abstractNumId w:val="50"/>
  </w:num>
  <w:num w:numId="35" w16cid:durableId="1958829538">
    <w:abstractNumId w:val="21"/>
  </w:num>
  <w:num w:numId="36" w16cid:durableId="2127233069">
    <w:abstractNumId w:val="57"/>
  </w:num>
  <w:num w:numId="37" w16cid:durableId="2146072399">
    <w:abstractNumId w:val="46"/>
  </w:num>
  <w:num w:numId="38" w16cid:durableId="2135900928">
    <w:abstractNumId w:val="56"/>
  </w:num>
  <w:num w:numId="39" w16cid:durableId="1327897342">
    <w:abstractNumId w:val="14"/>
  </w:num>
  <w:num w:numId="40" w16cid:durableId="1533615322">
    <w:abstractNumId w:val="58"/>
  </w:num>
  <w:num w:numId="41" w16cid:durableId="1096629709">
    <w:abstractNumId w:val="60"/>
  </w:num>
  <w:num w:numId="42" w16cid:durableId="1725446620">
    <w:abstractNumId w:val="37"/>
  </w:num>
  <w:num w:numId="43" w16cid:durableId="1245409683">
    <w:abstractNumId w:val="55"/>
  </w:num>
  <w:num w:numId="44" w16cid:durableId="1547984288">
    <w:abstractNumId w:val="63"/>
  </w:num>
  <w:num w:numId="45" w16cid:durableId="243952180">
    <w:abstractNumId w:val="17"/>
  </w:num>
  <w:num w:numId="46" w16cid:durableId="284315637">
    <w:abstractNumId w:val="32"/>
  </w:num>
  <w:num w:numId="47" w16cid:durableId="1746341910">
    <w:abstractNumId w:val="52"/>
  </w:num>
  <w:num w:numId="48" w16cid:durableId="1284002247">
    <w:abstractNumId w:val="35"/>
  </w:num>
  <w:num w:numId="49" w16cid:durableId="1971744622">
    <w:abstractNumId w:val="39"/>
  </w:num>
  <w:num w:numId="50" w16cid:durableId="558782636">
    <w:abstractNumId w:val="34"/>
  </w:num>
  <w:num w:numId="51" w16cid:durableId="10396292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6102202">
    <w:abstractNumId w:val="26"/>
  </w:num>
  <w:num w:numId="53" w16cid:durableId="355741270">
    <w:abstractNumId w:val="42"/>
    <w:lvlOverride w:ilvl="0">
      <w:startOverride w:val="1"/>
    </w:lvlOverride>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0B7"/>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595"/>
    <w:rsid w:val="000178B9"/>
    <w:rsid w:val="0002072D"/>
    <w:rsid w:val="00020AB1"/>
    <w:rsid w:val="00021EF7"/>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48A"/>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6F6"/>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4F56"/>
    <w:rsid w:val="00065358"/>
    <w:rsid w:val="00066299"/>
    <w:rsid w:val="00066BEA"/>
    <w:rsid w:val="00066D28"/>
    <w:rsid w:val="00066F99"/>
    <w:rsid w:val="00067139"/>
    <w:rsid w:val="00067A93"/>
    <w:rsid w:val="00067B8D"/>
    <w:rsid w:val="00067BEC"/>
    <w:rsid w:val="00070749"/>
    <w:rsid w:val="00070825"/>
    <w:rsid w:val="00070DC9"/>
    <w:rsid w:val="00070F08"/>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3FFD"/>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466A"/>
    <w:rsid w:val="000951E9"/>
    <w:rsid w:val="0009600A"/>
    <w:rsid w:val="00096206"/>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0E2"/>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4F8"/>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C17"/>
    <w:rsid w:val="00132E02"/>
    <w:rsid w:val="00133334"/>
    <w:rsid w:val="00133335"/>
    <w:rsid w:val="001335F7"/>
    <w:rsid w:val="00133750"/>
    <w:rsid w:val="0013414B"/>
    <w:rsid w:val="00134C5C"/>
    <w:rsid w:val="001353F8"/>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2A9A"/>
    <w:rsid w:val="00153044"/>
    <w:rsid w:val="00154898"/>
    <w:rsid w:val="00154C06"/>
    <w:rsid w:val="00154ED1"/>
    <w:rsid w:val="001553F4"/>
    <w:rsid w:val="0015566D"/>
    <w:rsid w:val="00155739"/>
    <w:rsid w:val="00155766"/>
    <w:rsid w:val="00155858"/>
    <w:rsid w:val="00155919"/>
    <w:rsid w:val="00155B6E"/>
    <w:rsid w:val="00156672"/>
    <w:rsid w:val="001569C6"/>
    <w:rsid w:val="001571C8"/>
    <w:rsid w:val="001571FB"/>
    <w:rsid w:val="00157B50"/>
    <w:rsid w:val="001603DA"/>
    <w:rsid w:val="0016052A"/>
    <w:rsid w:val="00160775"/>
    <w:rsid w:val="001612CC"/>
    <w:rsid w:val="0016145C"/>
    <w:rsid w:val="00162714"/>
    <w:rsid w:val="00163056"/>
    <w:rsid w:val="001637F1"/>
    <w:rsid w:val="0016455F"/>
    <w:rsid w:val="00165175"/>
    <w:rsid w:val="00165860"/>
    <w:rsid w:val="00165DD5"/>
    <w:rsid w:val="001662F3"/>
    <w:rsid w:val="0016661D"/>
    <w:rsid w:val="00166672"/>
    <w:rsid w:val="0016673F"/>
    <w:rsid w:val="00166D40"/>
    <w:rsid w:val="00166EAB"/>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EA2"/>
    <w:rsid w:val="001A2F4E"/>
    <w:rsid w:val="001A365B"/>
    <w:rsid w:val="001A36CC"/>
    <w:rsid w:val="001A3F1E"/>
    <w:rsid w:val="001A41A5"/>
    <w:rsid w:val="001A4354"/>
    <w:rsid w:val="001A46B6"/>
    <w:rsid w:val="001A4F41"/>
    <w:rsid w:val="001A5170"/>
    <w:rsid w:val="001A57F0"/>
    <w:rsid w:val="001A5905"/>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296E"/>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3B"/>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077D"/>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0977"/>
    <w:rsid w:val="0022200F"/>
    <w:rsid w:val="002221B3"/>
    <w:rsid w:val="00222533"/>
    <w:rsid w:val="0022273D"/>
    <w:rsid w:val="00222DB5"/>
    <w:rsid w:val="00222FC4"/>
    <w:rsid w:val="00223668"/>
    <w:rsid w:val="002236DD"/>
    <w:rsid w:val="00223BA8"/>
    <w:rsid w:val="00223FF4"/>
    <w:rsid w:val="002242A7"/>
    <w:rsid w:val="002242C5"/>
    <w:rsid w:val="00224D4E"/>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5D0"/>
    <w:rsid w:val="00265FF0"/>
    <w:rsid w:val="00266222"/>
    <w:rsid w:val="00266968"/>
    <w:rsid w:val="00267360"/>
    <w:rsid w:val="00267C6F"/>
    <w:rsid w:val="0027082D"/>
    <w:rsid w:val="002710DD"/>
    <w:rsid w:val="00271248"/>
    <w:rsid w:val="00271CCA"/>
    <w:rsid w:val="00271F1F"/>
    <w:rsid w:val="0027231A"/>
    <w:rsid w:val="0027250A"/>
    <w:rsid w:val="002725C8"/>
    <w:rsid w:val="00272846"/>
    <w:rsid w:val="00272B99"/>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048D"/>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056"/>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A99"/>
    <w:rsid w:val="002B6F2D"/>
    <w:rsid w:val="002B7B0B"/>
    <w:rsid w:val="002B7DDF"/>
    <w:rsid w:val="002C012A"/>
    <w:rsid w:val="002C2EA6"/>
    <w:rsid w:val="002C36FF"/>
    <w:rsid w:val="002C3916"/>
    <w:rsid w:val="002C3D81"/>
    <w:rsid w:val="002C3DA7"/>
    <w:rsid w:val="002C45A8"/>
    <w:rsid w:val="002C54A6"/>
    <w:rsid w:val="002C54E4"/>
    <w:rsid w:val="002C6150"/>
    <w:rsid w:val="002D0314"/>
    <w:rsid w:val="002D05F3"/>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12B"/>
    <w:rsid w:val="002F72D8"/>
    <w:rsid w:val="002F761E"/>
    <w:rsid w:val="002F76C6"/>
    <w:rsid w:val="002F7FA6"/>
    <w:rsid w:val="00300071"/>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0C7C"/>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33D"/>
    <w:rsid w:val="00326BD7"/>
    <w:rsid w:val="00326E9F"/>
    <w:rsid w:val="003272A6"/>
    <w:rsid w:val="00327614"/>
    <w:rsid w:val="00327872"/>
    <w:rsid w:val="003278BB"/>
    <w:rsid w:val="00327C14"/>
    <w:rsid w:val="00327EE5"/>
    <w:rsid w:val="0033007E"/>
    <w:rsid w:val="0033030B"/>
    <w:rsid w:val="00330B0D"/>
    <w:rsid w:val="00330C5F"/>
    <w:rsid w:val="003310B4"/>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CCF"/>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66"/>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062"/>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C0A"/>
    <w:rsid w:val="00384E41"/>
    <w:rsid w:val="00385086"/>
    <w:rsid w:val="0038554D"/>
    <w:rsid w:val="00385AE8"/>
    <w:rsid w:val="00385FF9"/>
    <w:rsid w:val="00386080"/>
    <w:rsid w:val="00386490"/>
    <w:rsid w:val="00386D51"/>
    <w:rsid w:val="003873CD"/>
    <w:rsid w:val="00387589"/>
    <w:rsid w:val="00387AD2"/>
    <w:rsid w:val="003905DE"/>
    <w:rsid w:val="00390918"/>
    <w:rsid w:val="00390930"/>
    <w:rsid w:val="00390D60"/>
    <w:rsid w:val="0039106A"/>
    <w:rsid w:val="00391E56"/>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C57"/>
    <w:rsid w:val="003B7D1B"/>
    <w:rsid w:val="003B7D41"/>
    <w:rsid w:val="003B7ECF"/>
    <w:rsid w:val="003C0179"/>
    <w:rsid w:val="003C0BD1"/>
    <w:rsid w:val="003C0D1D"/>
    <w:rsid w:val="003C0D83"/>
    <w:rsid w:val="003C10B6"/>
    <w:rsid w:val="003C1CFF"/>
    <w:rsid w:val="003C273C"/>
    <w:rsid w:val="003C29FD"/>
    <w:rsid w:val="003C36B2"/>
    <w:rsid w:val="003C3F8C"/>
    <w:rsid w:val="003C3F8D"/>
    <w:rsid w:val="003C405E"/>
    <w:rsid w:val="003C411B"/>
    <w:rsid w:val="003C4128"/>
    <w:rsid w:val="003C4393"/>
    <w:rsid w:val="003C4BCF"/>
    <w:rsid w:val="003C52BF"/>
    <w:rsid w:val="003C56BE"/>
    <w:rsid w:val="003C585C"/>
    <w:rsid w:val="003C594B"/>
    <w:rsid w:val="003C67D5"/>
    <w:rsid w:val="003C6B19"/>
    <w:rsid w:val="003C6C32"/>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D77AD"/>
    <w:rsid w:val="003E0FFD"/>
    <w:rsid w:val="003E1897"/>
    <w:rsid w:val="003E1CD4"/>
    <w:rsid w:val="003E1E74"/>
    <w:rsid w:val="003E2AA4"/>
    <w:rsid w:val="003E2E1C"/>
    <w:rsid w:val="003E3547"/>
    <w:rsid w:val="003E3E62"/>
    <w:rsid w:val="003E4599"/>
    <w:rsid w:val="003E4C85"/>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C41"/>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5DAB"/>
    <w:rsid w:val="00455F86"/>
    <w:rsid w:val="00457289"/>
    <w:rsid w:val="004575A3"/>
    <w:rsid w:val="00457EAC"/>
    <w:rsid w:val="0046036B"/>
    <w:rsid w:val="00460605"/>
    <w:rsid w:val="004607E6"/>
    <w:rsid w:val="00460ABA"/>
    <w:rsid w:val="00460BA1"/>
    <w:rsid w:val="00460C1E"/>
    <w:rsid w:val="00460CFE"/>
    <w:rsid w:val="00460E81"/>
    <w:rsid w:val="00460F27"/>
    <w:rsid w:val="00461CF1"/>
    <w:rsid w:val="00462015"/>
    <w:rsid w:val="00462679"/>
    <w:rsid w:val="00463295"/>
    <w:rsid w:val="00463670"/>
    <w:rsid w:val="00464A73"/>
    <w:rsid w:val="00467015"/>
    <w:rsid w:val="004677E6"/>
    <w:rsid w:val="00470A4F"/>
    <w:rsid w:val="00471125"/>
    <w:rsid w:val="0047186D"/>
    <w:rsid w:val="00471A3C"/>
    <w:rsid w:val="00471CB2"/>
    <w:rsid w:val="004721F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B8C"/>
    <w:rsid w:val="00481DE5"/>
    <w:rsid w:val="00482219"/>
    <w:rsid w:val="0048234E"/>
    <w:rsid w:val="00483136"/>
    <w:rsid w:val="004832C5"/>
    <w:rsid w:val="004834A6"/>
    <w:rsid w:val="0048437A"/>
    <w:rsid w:val="004846C7"/>
    <w:rsid w:val="004847C7"/>
    <w:rsid w:val="00485470"/>
    <w:rsid w:val="004858C6"/>
    <w:rsid w:val="00485C7F"/>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9B6"/>
    <w:rsid w:val="004A2D5A"/>
    <w:rsid w:val="004A2EE8"/>
    <w:rsid w:val="004A34C3"/>
    <w:rsid w:val="004A3559"/>
    <w:rsid w:val="004A43D4"/>
    <w:rsid w:val="004A4826"/>
    <w:rsid w:val="004A4AA9"/>
    <w:rsid w:val="004A4AD2"/>
    <w:rsid w:val="004A4EAF"/>
    <w:rsid w:val="004A4F1A"/>
    <w:rsid w:val="004A50D3"/>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0DB3"/>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D7774"/>
    <w:rsid w:val="004E0F40"/>
    <w:rsid w:val="004E1E6A"/>
    <w:rsid w:val="004E252A"/>
    <w:rsid w:val="004E2AC5"/>
    <w:rsid w:val="004E3099"/>
    <w:rsid w:val="004E3444"/>
    <w:rsid w:val="004E3A65"/>
    <w:rsid w:val="004E441F"/>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CD1"/>
    <w:rsid w:val="00507FE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3D1A"/>
    <w:rsid w:val="005140C0"/>
    <w:rsid w:val="0051426D"/>
    <w:rsid w:val="00514511"/>
    <w:rsid w:val="005146B8"/>
    <w:rsid w:val="005149D1"/>
    <w:rsid w:val="00515270"/>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2FF"/>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12"/>
    <w:rsid w:val="0053267A"/>
    <w:rsid w:val="00532C1E"/>
    <w:rsid w:val="00533B2F"/>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609"/>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29"/>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9AB"/>
    <w:rsid w:val="00572D51"/>
    <w:rsid w:val="0057319A"/>
    <w:rsid w:val="005736C7"/>
    <w:rsid w:val="00573A37"/>
    <w:rsid w:val="00573B9D"/>
    <w:rsid w:val="00573E70"/>
    <w:rsid w:val="00574397"/>
    <w:rsid w:val="00574469"/>
    <w:rsid w:val="005744FF"/>
    <w:rsid w:val="005748D8"/>
    <w:rsid w:val="00575496"/>
    <w:rsid w:val="00575569"/>
    <w:rsid w:val="005756F0"/>
    <w:rsid w:val="00575FFD"/>
    <w:rsid w:val="0057600B"/>
    <w:rsid w:val="00576592"/>
    <w:rsid w:val="00577203"/>
    <w:rsid w:val="00577463"/>
    <w:rsid w:val="00577FD5"/>
    <w:rsid w:val="00577FFC"/>
    <w:rsid w:val="0058032E"/>
    <w:rsid w:val="00580F19"/>
    <w:rsid w:val="00582080"/>
    <w:rsid w:val="0058243F"/>
    <w:rsid w:val="00582486"/>
    <w:rsid w:val="0058259F"/>
    <w:rsid w:val="005835E7"/>
    <w:rsid w:val="0058370D"/>
    <w:rsid w:val="005839AA"/>
    <w:rsid w:val="00584233"/>
    <w:rsid w:val="00584DD9"/>
    <w:rsid w:val="00584DE8"/>
    <w:rsid w:val="005855B9"/>
    <w:rsid w:val="00585AC0"/>
    <w:rsid w:val="00586C40"/>
    <w:rsid w:val="005876AF"/>
    <w:rsid w:val="00587F01"/>
    <w:rsid w:val="005903A8"/>
    <w:rsid w:val="005905DA"/>
    <w:rsid w:val="0059061D"/>
    <w:rsid w:val="00590B98"/>
    <w:rsid w:val="005911B7"/>
    <w:rsid w:val="00591506"/>
    <w:rsid w:val="005919C8"/>
    <w:rsid w:val="00591D02"/>
    <w:rsid w:val="0059203B"/>
    <w:rsid w:val="0059258F"/>
    <w:rsid w:val="00592B18"/>
    <w:rsid w:val="0059386A"/>
    <w:rsid w:val="005940A4"/>
    <w:rsid w:val="005944AC"/>
    <w:rsid w:val="00594AEB"/>
    <w:rsid w:val="00594BD3"/>
    <w:rsid w:val="00595EDF"/>
    <w:rsid w:val="005962BE"/>
    <w:rsid w:val="005964C5"/>
    <w:rsid w:val="005975F1"/>
    <w:rsid w:val="005A035E"/>
    <w:rsid w:val="005A04AF"/>
    <w:rsid w:val="005A0B97"/>
    <w:rsid w:val="005A1598"/>
    <w:rsid w:val="005A1842"/>
    <w:rsid w:val="005A1FA2"/>
    <w:rsid w:val="005A2580"/>
    <w:rsid w:val="005A2F0B"/>
    <w:rsid w:val="005A325B"/>
    <w:rsid w:val="005A3529"/>
    <w:rsid w:val="005A3CD4"/>
    <w:rsid w:val="005A3D62"/>
    <w:rsid w:val="005A3E0F"/>
    <w:rsid w:val="005A44FD"/>
    <w:rsid w:val="005A4CAE"/>
    <w:rsid w:val="005A522B"/>
    <w:rsid w:val="005A6014"/>
    <w:rsid w:val="005A6635"/>
    <w:rsid w:val="005A6FF5"/>
    <w:rsid w:val="005A7271"/>
    <w:rsid w:val="005A7838"/>
    <w:rsid w:val="005A7CEF"/>
    <w:rsid w:val="005B00B4"/>
    <w:rsid w:val="005B04D8"/>
    <w:rsid w:val="005B0550"/>
    <w:rsid w:val="005B0701"/>
    <w:rsid w:val="005B123B"/>
    <w:rsid w:val="005B194C"/>
    <w:rsid w:val="005B1EEA"/>
    <w:rsid w:val="005B1FEA"/>
    <w:rsid w:val="005B2568"/>
    <w:rsid w:val="005B2A0C"/>
    <w:rsid w:val="005B3020"/>
    <w:rsid w:val="005B3130"/>
    <w:rsid w:val="005B36A1"/>
    <w:rsid w:val="005B370F"/>
    <w:rsid w:val="005B382C"/>
    <w:rsid w:val="005B4304"/>
    <w:rsid w:val="005B447C"/>
    <w:rsid w:val="005B517F"/>
    <w:rsid w:val="005B6175"/>
    <w:rsid w:val="005B62DD"/>
    <w:rsid w:val="005B6F19"/>
    <w:rsid w:val="005B770C"/>
    <w:rsid w:val="005B7867"/>
    <w:rsid w:val="005B78E2"/>
    <w:rsid w:val="005B7D0C"/>
    <w:rsid w:val="005B7F71"/>
    <w:rsid w:val="005C0534"/>
    <w:rsid w:val="005C0C0A"/>
    <w:rsid w:val="005C0E4B"/>
    <w:rsid w:val="005C11B1"/>
    <w:rsid w:val="005C17C6"/>
    <w:rsid w:val="005C19F4"/>
    <w:rsid w:val="005C20D2"/>
    <w:rsid w:val="005C2393"/>
    <w:rsid w:val="005C322B"/>
    <w:rsid w:val="005C330C"/>
    <w:rsid w:val="005C375F"/>
    <w:rsid w:val="005C399B"/>
    <w:rsid w:val="005C429E"/>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090"/>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6A7E"/>
    <w:rsid w:val="005E7128"/>
    <w:rsid w:val="005E7918"/>
    <w:rsid w:val="005E7EA1"/>
    <w:rsid w:val="005F0531"/>
    <w:rsid w:val="005F1381"/>
    <w:rsid w:val="005F191C"/>
    <w:rsid w:val="005F1D44"/>
    <w:rsid w:val="005F2065"/>
    <w:rsid w:val="005F27FE"/>
    <w:rsid w:val="005F2937"/>
    <w:rsid w:val="005F3B80"/>
    <w:rsid w:val="005F3B8F"/>
    <w:rsid w:val="005F3C2A"/>
    <w:rsid w:val="005F4415"/>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05C"/>
    <w:rsid w:val="006031E0"/>
    <w:rsid w:val="0060363F"/>
    <w:rsid w:val="0060379E"/>
    <w:rsid w:val="00603BCF"/>
    <w:rsid w:val="006045E0"/>
    <w:rsid w:val="0060489F"/>
    <w:rsid w:val="00604CBA"/>
    <w:rsid w:val="00604E80"/>
    <w:rsid w:val="006057F3"/>
    <w:rsid w:val="00605D01"/>
    <w:rsid w:val="00607E48"/>
    <w:rsid w:val="00610185"/>
    <w:rsid w:val="0061019D"/>
    <w:rsid w:val="006109BA"/>
    <w:rsid w:val="006115C0"/>
    <w:rsid w:val="00611E4C"/>
    <w:rsid w:val="00611F1F"/>
    <w:rsid w:val="0061234E"/>
    <w:rsid w:val="0061260F"/>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8A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0EE"/>
    <w:rsid w:val="00651314"/>
    <w:rsid w:val="0065133E"/>
    <w:rsid w:val="00651B5B"/>
    <w:rsid w:val="0065214B"/>
    <w:rsid w:val="00652BA4"/>
    <w:rsid w:val="00652FA0"/>
    <w:rsid w:val="0065336E"/>
    <w:rsid w:val="00653503"/>
    <w:rsid w:val="00654309"/>
    <w:rsid w:val="00654552"/>
    <w:rsid w:val="00654739"/>
    <w:rsid w:val="0065539C"/>
    <w:rsid w:val="00655C36"/>
    <w:rsid w:val="0065602E"/>
    <w:rsid w:val="006562CC"/>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5DAC"/>
    <w:rsid w:val="006A6387"/>
    <w:rsid w:val="006A768C"/>
    <w:rsid w:val="006A7AD3"/>
    <w:rsid w:val="006A7D0E"/>
    <w:rsid w:val="006B0350"/>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A7B"/>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67CA"/>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6E99"/>
    <w:rsid w:val="006D759F"/>
    <w:rsid w:val="006D7CD9"/>
    <w:rsid w:val="006D7CED"/>
    <w:rsid w:val="006E08DA"/>
    <w:rsid w:val="006E092D"/>
    <w:rsid w:val="006E0DBA"/>
    <w:rsid w:val="006E131A"/>
    <w:rsid w:val="006E14F1"/>
    <w:rsid w:val="006E1FBE"/>
    <w:rsid w:val="006E2DC4"/>
    <w:rsid w:val="006E3AB4"/>
    <w:rsid w:val="006E3B62"/>
    <w:rsid w:val="006E3DD1"/>
    <w:rsid w:val="006E47C8"/>
    <w:rsid w:val="006E47DB"/>
    <w:rsid w:val="006E4C2A"/>
    <w:rsid w:val="006E4EA3"/>
    <w:rsid w:val="006E5308"/>
    <w:rsid w:val="006E5EA3"/>
    <w:rsid w:val="006E60F4"/>
    <w:rsid w:val="006E6747"/>
    <w:rsid w:val="006E6878"/>
    <w:rsid w:val="006E6FD2"/>
    <w:rsid w:val="006E7CDA"/>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97F"/>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749"/>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6D"/>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3516"/>
    <w:rsid w:val="0074415D"/>
    <w:rsid w:val="0074454B"/>
    <w:rsid w:val="00744722"/>
    <w:rsid w:val="00744D5F"/>
    <w:rsid w:val="00745282"/>
    <w:rsid w:val="00745392"/>
    <w:rsid w:val="00745C55"/>
    <w:rsid w:val="00745CAA"/>
    <w:rsid w:val="00745D40"/>
    <w:rsid w:val="0074637E"/>
    <w:rsid w:val="007467F0"/>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09CD"/>
    <w:rsid w:val="007714C1"/>
    <w:rsid w:val="00771F19"/>
    <w:rsid w:val="00772485"/>
    <w:rsid w:val="007725C6"/>
    <w:rsid w:val="007728EE"/>
    <w:rsid w:val="00772B58"/>
    <w:rsid w:val="0077362C"/>
    <w:rsid w:val="00773980"/>
    <w:rsid w:val="00773A2E"/>
    <w:rsid w:val="007749CB"/>
    <w:rsid w:val="00774C4E"/>
    <w:rsid w:val="007750F1"/>
    <w:rsid w:val="00775185"/>
    <w:rsid w:val="0077572F"/>
    <w:rsid w:val="00775789"/>
    <w:rsid w:val="007757C5"/>
    <w:rsid w:val="00775DAD"/>
    <w:rsid w:val="00775DB8"/>
    <w:rsid w:val="00775DC8"/>
    <w:rsid w:val="00776246"/>
    <w:rsid w:val="0077654A"/>
    <w:rsid w:val="007775F7"/>
    <w:rsid w:val="007779F3"/>
    <w:rsid w:val="00780830"/>
    <w:rsid w:val="007808C1"/>
    <w:rsid w:val="00780B6C"/>
    <w:rsid w:val="00780C06"/>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3FC6"/>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46"/>
    <w:rsid w:val="007E0ED4"/>
    <w:rsid w:val="007E19D0"/>
    <w:rsid w:val="007E2071"/>
    <w:rsid w:val="007E20D5"/>
    <w:rsid w:val="007E2220"/>
    <w:rsid w:val="007E25C9"/>
    <w:rsid w:val="007E26CD"/>
    <w:rsid w:val="007E2D1F"/>
    <w:rsid w:val="007E39F4"/>
    <w:rsid w:val="007E3C90"/>
    <w:rsid w:val="007E3D06"/>
    <w:rsid w:val="007E3FB5"/>
    <w:rsid w:val="007E44BF"/>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09D0"/>
    <w:rsid w:val="00801061"/>
    <w:rsid w:val="00801428"/>
    <w:rsid w:val="008017CD"/>
    <w:rsid w:val="00801B2E"/>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864"/>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B22"/>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5CDD"/>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676"/>
    <w:rsid w:val="008A2947"/>
    <w:rsid w:val="008A2A4A"/>
    <w:rsid w:val="008A3EEF"/>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1F01"/>
    <w:rsid w:val="008D28F2"/>
    <w:rsid w:val="008D2940"/>
    <w:rsid w:val="008D2CB6"/>
    <w:rsid w:val="008D3160"/>
    <w:rsid w:val="008D377A"/>
    <w:rsid w:val="008D4A8D"/>
    <w:rsid w:val="008D54AC"/>
    <w:rsid w:val="008D5C79"/>
    <w:rsid w:val="008D6234"/>
    <w:rsid w:val="008D629B"/>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657"/>
    <w:rsid w:val="008E2AD4"/>
    <w:rsid w:val="008E2FFD"/>
    <w:rsid w:val="008E31D9"/>
    <w:rsid w:val="008E344D"/>
    <w:rsid w:val="008E3C50"/>
    <w:rsid w:val="008E4C08"/>
    <w:rsid w:val="008E4C7D"/>
    <w:rsid w:val="008E4C9B"/>
    <w:rsid w:val="008E4F0A"/>
    <w:rsid w:val="008E6094"/>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07CA0"/>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04E"/>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1E17"/>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3E24"/>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3"/>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AFB"/>
    <w:rsid w:val="00965D7F"/>
    <w:rsid w:val="00965E5E"/>
    <w:rsid w:val="009663B1"/>
    <w:rsid w:val="0096650F"/>
    <w:rsid w:val="0096689E"/>
    <w:rsid w:val="00966AB0"/>
    <w:rsid w:val="00966CF8"/>
    <w:rsid w:val="00967539"/>
    <w:rsid w:val="009700F2"/>
    <w:rsid w:val="00970362"/>
    <w:rsid w:val="009704DD"/>
    <w:rsid w:val="0097151A"/>
    <w:rsid w:val="00971590"/>
    <w:rsid w:val="009716CA"/>
    <w:rsid w:val="0097185E"/>
    <w:rsid w:val="009720DC"/>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77DC5"/>
    <w:rsid w:val="0098021E"/>
    <w:rsid w:val="009812D6"/>
    <w:rsid w:val="0098245E"/>
    <w:rsid w:val="00982684"/>
    <w:rsid w:val="00982838"/>
    <w:rsid w:val="009828FE"/>
    <w:rsid w:val="00982A75"/>
    <w:rsid w:val="0098349F"/>
    <w:rsid w:val="00983AC0"/>
    <w:rsid w:val="00983C3F"/>
    <w:rsid w:val="00983D0A"/>
    <w:rsid w:val="009844D9"/>
    <w:rsid w:val="0098487D"/>
    <w:rsid w:val="00984D5B"/>
    <w:rsid w:val="009850C1"/>
    <w:rsid w:val="0098599E"/>
    <w:rsid w:val="00985C62"/>
    <w:rsid w:val="0098678F"/>
    <w:rsid w:val="009867E2"/>
    <w:rsid w:val="0098685D"/>
    <w:rsid w:val="00986D98"/>
    <w:rsid w:val="00987AE7"/>
    <w:rsid w:val="00987B1B"/>
    <w:rsid w:val="0099038E"/>
    <w:rsid w:val="00990AFA"/>
    <w:rsid w:val="00991509"/>
    <w:rsid w:val="00991938"/>
    <w:rsid w:val="00991956"/>
    <w:rsid w:val="0099198F"/>
    <w:rsid w:val="00991B8A"/>
    <w:rsid w:val="00992285"/>
    <w:rsid w:val="009922FA"/>
    <w:rsid w:val="00993342"/>
    <w:rsid w:val="009936E6"/>
    <w:rsid w:val="009937C0"/>
    <w:rsid w:val="00993F54"/>
    <w:rsid w:val="009941C1"/>
    <w:rsid w:val="0099429A"/>
    <w:rsid w:val="00995066"/>
    <w:rsid w:val="00995A6B"/>
    <w:rsid w:val="00995ED2"/>
    <w:rsid w:val="00996999"/>
    <w:rsid w:val="0099773D"/>
    <w:rsid w:val="009A101D"/>
    <w:rsid w:val="009A1384"/>
    <w:rsid w:val="009A19FA"/>
    <w:rsid w:val="009A1A48"/>
    <w:rsid w:val="009A2519"/>
    <w:rsid w:val="009A29D1"/>
    <w:rsid w:val="009A3673"/>
    <w:rsid w:val="009A3F7A"/>
    <w:rsid w:val="009A4109"/>
    <w:rsid w:val="009A4997"/>
    <w:rsid w:val="009A501A"/>
    <w:rsid w:val="009A508E"/>
    <w:rsid w:val="009A55BB"/>
    <w:rsid w:val="009A65E8"/>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724"/>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99C"/>
    <w:rsid w:val="009D4D26"/>
    <w:rsid w:val="009D52DE"/>
    <w:rsid w:val="009D56DE"/>
    <w:rsid w:val="009D5F1A"/>
    <w:rsid w:val="009D5FA9"/>
    <w:rsid w:val="009D62EF"/>
    <w:rsid w:val="009D66C7"/>
    <w:rsid w:val="009D6D20"/>
    <w:rsid w:val="009D7265"/>
    <w:rsid w:val="009D77E7"/>
    <w:rsid w:val="009E0F48"/>
    <w:rsid w:val="009E1686"/>
    <w:rsid w:val="009E1C96"/>
    <w:rsid w:val="009E22D2"/>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6C8"/>
    <w:rsid w:val="00A157E1"/>
    <w:rsid w:val="00A15934"/>
    <w:rsid w:val="00A15B77"/>
    <w:rsid w:val="00A15D84"/>
    <w:rsid w:val="00A15F95"/>
    <w:rsid w:val="00A16330"/>
    <w:rsid w:val="00A17533"/>
    <w:rsid w:val="00A176CA"/>
    <w:rsid w:val="00A178FD"/>
    <w:rsid w:val="00A1790F"/>
    <w:rsid w:val="00A20E67"/>
    <w:rsid w:val="00A20FB6"/>
    <w:rsid w:val="00A212C4"/>
    <w:rsid w:val="00A215BC"/>
    <w:rsid w:val="00A228C6"/>
    <w:rsid w:val="00A22C7B"/>
    <w:rsid w:val="00A22E12"/>
    <w:rsid w:val="00A233C3"/>
    <w:rsid w:val="00A237F1"/>
    <w:rsid w:val="00A23F8F"/>
    <w:rsid w:val="00A24189"/>
    <w:rsid w:val="00A2428D"/>
    <w:rsid w:val="00A24553"/>
    <w:rsid w:val="00A24F46"/>
    <w:rsid w:val="00A25687"/>
    <w:rsid w:val="00A25A54"/>
    <w:rsid w:val="00A25F34"/>
    <w:rsid w:val="00A25FD2"/>
    <w:rsid w:val="00A261F4"/>
    <w:rsid w:val="00A2627B"/>
    <w:rsid w:val="00A26B79"/>
    <w:rsid w:val="00A26EF6"/>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7E5"/>
    <w:rsid w:val="00A35C60"/>
    <w:rsid w:val="00A402FC"/>
    <w:rsid w:val="00A40609"/>
    <w:rsid w:val="00A40E7A"/>
    <w:rsid w:val="00A4302A"/>
    <w:rsid w:val="00A43A87"/>
    <w:rsid w:val="00A43B81"/>
    <w:rsid w:val="00A443DA"/>
    <w:rsid w:val="00A44AC1"/>
    <w:rsid w:val="00A44B56"/>
    <w:rsid w:val="00A4524B"/>
    <w:rsid w:val="00A45505"/>
    <w:rsid w:val="00A455FD"/>
    <w:rsid w:val="00A46FB0"/>
    <w:rsid w:val="00A47403"/>
    <w:rsid w:val="00A47C0D"/>
    <w:rsid w:val="00A47DDB"/>
    <w:rsid w:val="00A5057A"/>
    <w:rsid w:val="00A506E2"/>
    <w:rsid w:val="00A50F3A"/>
    <w:rsid w:val="00A50F91"/>
    <w:rsid w:val="00A51452"/>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2CEC"/>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531"/>
    <w:rsid w:val="00A72B33"/>
    <w:rsid w:val="00A72B65"/>
    <w:rsid w:val="00A72DAD"/>
    <w:rsid w:val="00A7311D"/>
    <w:rsid w:val="00A734B3"/>
    <w:rsid w:val="00A73630"/>
    <w:rsid w:val="00A739AB"/>
    <w:rsid w:val="00A73B9A"/>
    <w:rsid w:val="00A74718"/>
    <w:rsid w:val="00A74A7E"/>
    <w:rsid w:val="00A74AC9"/>
    <w:rsid w:val="00A74E2A"/>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5F1A"/>
    <w:rsid w:val="00A86CFE"/>
    <w:rsid w:val="00A86FB2"/>
    <w:rsid w:val="00A871CA"/>
    <w:rsid w:val="00A87521"/>
    <w:rsid w:val="00A87D18"/>
    <w:rsid w:val="00A900D6"/>
    <w:rsid w:val="00A90BDE"/>
    <w:rsid w:val="00A91437"/>
    <w:rsid w:val="00A9163D"/>
    <w:rsid w:val="00A91EEF"/>
    <w:rsid w:val="00A921E4"/>
    <w:rsid w:val="00A922A1"/>
    <w:rsid w:val="00A92797"/>
    <w:rsid w:val="00A93A31"/>
    <w:rsid w:val="00A93A7E"/>
    <w:rsid w:val="00A93EF3"/>
    <w:rsid w:val="00A9496B"/>
    <w:rsid w:val="00A949B4"/>
    <w:rsid w:val="00A96D61"/>
    <w:rsid w:val="00A97112"/>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0E20"/>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1B3"/>
    <w:rsid w:val="00AD14AD"/>
    <w:rsid w:val="00AD1776"/>
    <w:rsid w:val="00AD18C9"/>
    <w:rsid w:val="00AD2227"/>
    <w:rsid w:val="00AD279E"/>
    <w:rsid w:val="00AD28E2"/>
    <w:rsid w:val="00AD2AD4"/>
    <w:rsid w:val="00AD3099"/>
    <w:rsid w:val="00AD3381"/>
    <w:rsid w:val="00AD3D1C"/>
    <w:rsid w:val="00AD52F0"/>
    <w:rsid w:val="00AD5926"/>
    <w:rsid w:val="00AD626E"/>
    <w:rsid w:val="00AD62D0"/>
    <w:rsid w:val="00AD6C93"/>
    <w:rsid w:val="00AD7A6C"/>
    <w:rsid w:val="00AD7FEA"/>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1A"/>
    <w:rsid w:val="00AE718D"/>
    <w:rsid w:val="00AE72B1"/>
    <w:rsid w:val="00AE738D"/>
    <w:rsid w:val="00AE7A2D"/>
    <w:rsid w:val="00AF0F77"/>
    <w:rsid w:val="00AF1025"/>
    <w:rsid w:val="00AF15F6"/>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04"/>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687A"/>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C4"/>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3A0B"/>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57D"/>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845"/>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A9"/>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0F6C"/>
    <w:rsid w:val="00BA17C9"/>
    <w:rsid w:val="00BA2082"/>
    <w:rsid w:val="00BA2ACD"/>
    <w:rsid w:val="00BA2BCC"/>
    <w:rsid w:val="00BA2BE5"/>
    <w:rsid w:val="00BA3511"/>
    <w:rsid w:val="00BA3A34"/>
    <w:rsid w:val="00BA40DC"/>
    <w:rsid w:val="00BA43AF"/>
    <w:rsid w:val="00BA44DE"/>
    <w:rsid w:val="00BA4B8B"/>
    <w:rsid w:val="00BA4BFB"/>
    <w:rsid w:val="00BA5442"/>
    <w:rsid w:val="00BA5B0F"/>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3FED"/>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6C97"/>
    <w:rsid w:val="00BC79B1"/>
    <w:rsid w:val="00BC7C3D"/>
    <w:rsid w:val="00BC7C54"/>
    <w:rsid w:val="00BC7E60"/>
    <w:rsid w:val="00BD0F3C"/>
    <w:rsid w:val="00BD0F96"/>
    <w:rsid w:val="00BD12D1"/>
    <w:rsid w:val="00BD1B28"/>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BC6"/>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9C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1EB7"/>
    <w:rsid w:val="00C327BD"/>
    <w:rsid w:val="00C32F4E"/>
    <w:rsid w:val="00C32FF4"/>
    <w:rsid w:val="00C34873"/>
    <w:rsid w:val="00C34C19"/>
    <w:rsid w:val="00C3506B"/>
    <w:rsid w:val="00C352B8"/>
    <w:rsid w:val="00C359FB"/>
    <w:rsid w:val="00C36C18"/>
    <w:rsid w:val="00C36C99"/>
    <w:rsid w:val="00C36E67"/>
    <w:rsid w:val="00C3770B"/>
    <w:rsid w:val="00C37AEB"/>
    <w:rsid w:val="00C406A7"/>
    <w:rsid w:val="00C416D9"/>
    <w:rsid w:val="00C41E03"/>
    <w:rsid w:val="00C427FA"/>
    <w:rsid w:val="00C432BD"/>
    <w:rsid w:val="00C433C1"/>
    <w:rsid w:val="00C43FCF"/>
    <w:rsid w:val="00C45014"/>
    <w:rsid w:val="00C4520F"/>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4F1D"/>
    <w:rsid w:val="00C74F9B"/>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97FDD"/>
    <w:rsid w:val="00CA09F8"/>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9A2"/>
    <w:rsid w:val="00CB3BA5"/>
    <w:rsid w:val="00CB3FED"/>
    <w:rsid w:val="00CB494F"/>
    <w:rsid w:val="00CB5102"/>
    <w:rsid w:val="00CB5448"/>
    <w:rsid w:val="00CB635B"/>
    <w:rsid w:val="00CB6576"/>
    <w:rsid w:val="00CB699F"/>
    <w:rsid w:val="00CB6AE6"/>
    <w:rsid w:val="00CB7929"/>
    <w:rsid w:val="00CC0983"/>
    <w:rsid w:val="00CC1811"/>
    <w:rsid w:val="00CC1A47"/>
    <w:rsid w:val="00CC1C81"/>
    <w:rsid w:val="00CC2023"/>
    <w:rsid w:val="00CC274C"/>
    <w:rsid w:val="00CC2D8D"/>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1C3B"/>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98D"/>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150F"/>
    <w:rsid w:val="00D22672"/>
    <w:rsid w:val="00D2270A"/>
    <w:rsid w:val="00D2280E"/>
    <w:rsid w:val="00D22EB6"/>
    <w:rsid w:val="00D23638"/>
    <w:rsid w:val="00D238B8"/>
    <w:rsid w:val="00D23CBB"/>
    <w:rsid w:val="00D24595"/>
    <w:rsid w:val="00D245E9"/>
    <w:rsid w:val="00D24C43"/>
    <w:rsid w:val="00D25419"/>
    <w:rsid w:val="00D254E6"/>
    <w:rsid w:val="00D25760"/>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0C6"/>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2D66"/>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1CD9"/>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761"/>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0DA3"/>
    <w:rsid w:val="00D81438"/>
    <w:rsid w:val="00D8170A"/>
    <w:rsid w:val="00D826F5"/>
    <w:rsid w:val="00D82BC0"/>
    <w:rsid w:val="00D82DD4"/>
    <w:rsid w:val="00D83582"/>
    <w:rsid w:val="00D835CD"/>
    <w:rsid w:val="00D83A36"/>
    <w:rsid w:val="00D8418E"/>
    <w:rsid w:val="00D841A4"/>
    <w:rsid w:val="00D8426C"/>
    <w:rsid w:val="00D84390"/>
    <w:rsid w:val="00D847E9"/>
    <w:rsid w:val="00D849DB"/>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2A60"/>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818"/>
    <w:rsid w:val="00DD3F45"/>
    <w:rsid w:val="00DD3FA6"/>
    <w:rsid w:val="00DD4B5A"/>
    <w:rsid w:val="00DD55F1"/>
    <w:rsid w:val="00DD5DCC"/>
    <w:rsid w:val="00DD65D1"/>
    <w:rsid w:val="00DD7643"/>
    <w:rsid w:val="00DD7718"/>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19D"/>
    <w:rsid w:val="00DF12CE"/>
    <w:rsid w:val="00DF1563"/>
    <w:rsid w:val="00DF19CE"/>
    <w:rsid w:val="00DF2A09"/>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127"/>
    <w:rsid w:val="00E03D28"/>
    <w:rsid w:val="00E0455C"/>
    <w:rsid w:val="00E0484A"/>
    <w:rsid w:val="00E051EF"/>
    <w:rsid w:val="00E05253"/>
    <w:rsid w:val="00E054A6"/>
    <w:rsid w:val="00E05A76"/>
    <w:rsid w:val="00E05B7A"/>
    <w:rsid w:val="00E05F80"/>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97B"/>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608"/>
    <w:rsid w:val="00E22E24"/>
    <w:rsid w:val="00E23774"/>
    <w:rsid w:val="00E23ECE"/>
    <w:rsid w:val="00E24A71"/>
    <w:rsid w:val="00E256F8"/>
    <w:rsid w:val="00E25D03"/>
    <w:rsid w:val="00E25D2C"/>
    <w:rsid w:val="00E2617C"/>
    <w:rsid w:val="00E266CC"/>
    <w:rsid w:val="00E26799"/>
    <w:rsid w:val="00E26AB3"/>
    <w:rsid w:val="00E26F7E"/>
    <w:rsid w:val="00E27144"/>
    <w:rsid w:val="00E2793F"/>
    <w:rsid w:val="00E27E77"/>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6EAC"/>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5F91"/>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04"/>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2FEF"/>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426"/>
    <w:rsid w:val="00E90C77"/>
    <w:rsid w:val="00E90C7F"/>
    <w:rsid w:val="00E9155E"/>
    <w:rsid w:val="00E9183B"/>
    <w:rsid w:val="00E91A63"/>
    <w:rsid w:val="00E92495"/>
    <w:rsid w:val="00E9282F"/>
    <w:rsid w:val="00E929C1"/>
    <w:rsid w:val="00E932B6"/>
    <w:rsid w:val="00E93A05"/>
    <w:rsid w:val="00E9437E"/>
    <w:rsid w:val="00E94CAB"/>
    <w:rsid w:val="00E9502B"/>
    <w:rsid w:val="00E95200"/>
    <w:rsid w:val="00E961CB"/>
    <w:rsid w:val="00E9622D"/>
    <w:rsid w:val="00E968C6"/>
    <w:rsid w:val="00E96B91"/>
    <w:rsid w:val="00E96D8B"/>
    <w:rsid w:val="00E9704B"/>
    <w:rsid w:val="00EA07E2"/>
    <w:rsid w:val="00EA0E60"/>
    <w:rsid w:val="00EA15C5"/>
    <w:rsid w:val="00EA1675"/>
    <w:rsid w:val="00EA1A0C"/>
    <w:rsid w:val="00EA3938"/>
    <w:rsid w:val="00EA3D61"/>
    <w:rsid w:val="00EA48EF"/>
    <w:rsid w:val="00EA4C00"/>
    <w:rsid w:val="00EA51EA"/>
    <w:rsid w:val="00EA6270"/>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4EB"/>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354"/>
    <w:rsid w:val="00EE2BC3"/>
    <w:rsid w:val="00EE2DB1"/>
    <w:rsid w:val="00EE37F3"/>
    <w:rsid w:val="00EE3E5D"/>
    <w:rsid w:val="00EE47F7"/>
    <w:rsid w:val="00EE489D"/>
    <w:rsid w:val="00EE4B75"/>
    <w:rsid w:val="00EE5885"/>
    <w:rsid w:val="00EE63C0"/>
    <w:rsid w:val="00EE64C8"/>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0DE"/>
    <w:rsid w:val="00EF3441"/>
    <w:rsid w:val="00EF43A0"/>
    <w:rsid w:val="00EF46AF"/>
    <w:rsid w:val="00EF4987"/>
    <w:rsid w:val="00EF5533"/>
    <w:rsid w:val="00EF55CB"/>
    <w:rsid w:val="00EF588A"/>
    <w:rsid w:val="00EF5A2B"/>
    <w:rsid w:val="00EF5AA7"/>
    <w:rsid w:val="00EF5C59"/>
    <w:rsid w:val="00EF5FB7"/>
    <w:rsid w:val="00EF651C"/>
    <w:rsid w:val="00EF73D4"/>
    <w:rsid w:val="00EF7D6A"/>
    <w:rsid w:val="00EF7F34"/>
    <w:rsid w:val="00F000F7"/>
    <w:rsid w:val="00F012AD"/>
    <w:rsid w:val="00F02060"/>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50"/>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4C6"/>
    <w:rsid w:val="00F20503"/>
    <w:rsid w:val="00F2066F"/>
    <w:rsid w:val="00F20C88"/>
    <w:rsid w:val="00F21372"/>
    <w:rsid w:val="00F232E5"/>
    <w:rsid w:val="00F238D1"/>
    <w:rsid w:val="00F23C71"/>
    <w:rsid w:val="00F24615"/>
    <w:rsid w:val="00F2473B"/>
    <w:rsid w:val="00F259F8"/>
    <w:rsid w:val="00F25FBE"/>
    <w:rsid w:val="00F260E7"/>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49C"/>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7B2"/>
    <w:rsid w:val="00F41A98"/>
    <w:rsid w:val="00F41B62"/>
    <w:rsid w:val="00F4253D"/>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9CE"/>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06F6"/>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87F97"/>
    <w:rsid w:val="00F900AF"/>
    <w:rsid w:val="00F900E2"/>
    <w:rsid w:val="00F90590"/>
    <w:rsid w:val="00F90F28"/>
    <w:rsid w:val="00F920EA"/>
    <w:rsid w:val="00F9228D"/>
    <w:rsid w:val="00F925F2"/>
    <w:rsid w:val="00F92B00"/>
    <w:rsid w:val="00F93567"/>
    <w:rsid w:val="00F9356C"/>
    <w:rsid w:val="00F9386D"/>
    <w:rsid w:val="00F93E1A"/>
    <w:rsid w:val="00F93F6C"/>
    <w:rsid w:val="00F94121"/>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06"/>
    <w:rsid w:val="00FA27A3"/>
    <w:rsid w:val="00FA2FA1"/>
    <w:rsid w:val="00FA4BED"/>
    <w:rsid w:val="00FA4C0E"/>
    <w:rsid w:val="00FA52D3"/>
    <w:rsid w:val="00FA5332"/>
    <w:rsid w:val="00FA54ED"/>
    <w:rsid w:val="00FA6639"/>
    <w:rsid w:val="00FA7A8F"/>
    <w:rsid w:val="00FB05F0"/>
    <w:rsid w:val="00FB06CE"/>
    <w:rsid w:val="00FB1014"/>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430"/>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6780"/>
    <w:rsid w:val="00FC727C"/>
    <w:rsid w:val="00FC7387"/>
    <w:rsid w:val="00FC794B"/>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6D5"/>
    <w:rsid w:val="00FD69F3"/>
    <w:rsid w:val="00FD6AFF"/>
    <w:rsid w:val="00FD6CDF"/>
    <w:rsid w:val="00FD779D"/>
    <w:rsid w:val="00FD790E"/>
    <w:rsid w:val="00FD7BDA"/>
    <w:rsid w:val="00FD7C48"/>
    <w:rsid w:val="00FE0AB4"/>
    <w:rsid w:val="00FE13DE"/>
    <w:rsid w:val="00FE1586"/>
    <w:rsid w:val="00FE19BF"/>
    <w:rsid w:val="00FE1B2C"/>
    <w:rsid w:val="00FE253A"/>
    <w:rsid w:val="00FE2DA0"/>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8CF"/>
    <w:rsid w:val="00FE7ABC"/>
    <w:rsid w:val="00FE7DAB"/>
    <w:rsid w:val="00FF0152"/>
    <w:rsid w:val="00FF0C96"/>
    <w:rsid w:val="00FF0C9F"/>
    <w:rsid w:val="00FF0E3B"/>
    <w:rsid w:val="00FF0ED4"/>
    <w:rsid w:val="00FF1321"/>
    <w:rsid w:val="00FF135D"/>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7F9E7"/>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C17"/>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uiPriority w:val="99"/>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75CD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ierozpoznanawzmianka">
    <w:name w:val="Unresolved Mention"/>
    <w:basedOn w:val="Domylnaczcionkaakapitu"/>
    <w:uiPriority w:val="99"/>
    <w:semiHidden/>
    <w:unhideWhenUsed/>
    <w:rsid w:val="00224D4E"/>
    <w:rPr>
      <w:color w:val="605E5C"/>
      <w:shd w:val="clear" w:color="auto" w:fill="E1DFDD"/>
    </w:rPr>
  </w:style>
  <w:style w:type="table" w:customStyle="1" w:styleId="Tabela-Siatka4">
    <w:name w:val="Tabela - Siatka4"/>
    <w:basedOn w:val="Standardowy"/>
    <w:next w:val="Tabela-Siatka"/>
    <w:uiPriority w:val="59"/>
    <w:rsid w:val="002A60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0987">
      <w:bodyDiv w:val="1"/>
      <w:marLeft w:val="0"/>
      <w:marRight w:val="0"/>
      <w:marTop w:val="0"/>
      <w:marBottom w:val="0"/>
      <w:divBdr>
        <w:top w:val="none" w:sz="0" w:space="0" w:color="auto"/>
        <w:left w:val="none" w:sz="0" w:space="0" w:color="auto"/>
        <w:bottom w:val="none" w:sz="0" w:space="0" w:color="auto"/>
        <w:right w:val="none" w:sz="0" w:space="0" w:color="auto"/>
      </w:divBdr>
    </w:div>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4982636">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37241458">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6284671">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06473151">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POST/EOD/EOD/BM/00322/2025                        </dmsv2SWPP2ObjectNumber>
    <dmsv2SWPP2SumMD5 xmlns="http://schemas.microsoft.com/sharepoint/v3">eb41482d53d772c5f043b0f5f79a186c</dmsv2SWPP2SumMD5>
    <dmsv2BaseMoved xmlns="http://schemas.microsoft.com/sharepoint/v3">false</dmsv2BaseMoved>
    <dmsv2BaseIsSensitive xmlns="http://schemas.microsoft.com/sharepoint/v3">true</dmsv2BaseIsSensitive>
    <dmsv2SWPP2IDSWPP2 xmlns="http://schemas.microsoft.com/sharepoint/v3">699262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23843652</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0000000100050005001b000c</dmsv2SWPP2ObjectDepartment>
    <dmsv2SWPP2ObjectName xmlns="http://schemas.microsoft.com/sharepoint/v3">Postępowanie</dmsv2SWPP2ObjectName>
    <_dlc_DocId xmlns="a19cb1c7-c5c7-46d4-85ae-d83685407bba">DPFVW34YURAE-834641568-1989</_dlc_DocId>
    <_dlc_DocIdUrl xmlns="a19cb1c7-c5c7-46d4-85ae-d83685407bba">
      <Url>https://swpp2.dms.gkpge.pl/sites/40/_layouts/15/DocIdRedir.aspx?ID=DPFVW34YURAE-834641568-1989</Url>
      <Description>DPFVW34YURAE-834641568-1989</Description>
    </_dlc_DocIdUrl>
  </documentManagement>
</p:properties>
</file>

<file path=customXml/itemProps1.xml><?xml version="1.0" encoding="utf-8"?>
<ds:datastoreItem xmlns:ds="http://schemas.openxmlformats.org/officeDocument/2006/customXml" ds:itemID="{9A9D6185-5F1E-42AA-B050-61846A14F5D5}">
  <ds:schemaRefs>
    <ds:schemaRef ds:uri="http://schemas.openxmlformats.org/officeDocument/2006/bibliography"/>
  </ds:schemaRefs>
</ds:datastoreItem>
</file>

<file path=customXml/itemProps2.xml><?xml version="1.0" encoding="utf-8"?>
<ds:datastoreItem xmlns:ds="http://schemas.openxmlformats.org/officeDocument/2006/customXml" ds:itemID="{3A2B8BF2-69F4-4513-82EB-6248B20DE9B3}"/>
</file>

<file path=customXml/itemProps3.xml><?xml version="1.0" encoding="utf-8"?>
<ds:datastoreItem xmlns:ds="http://schemas.openxmlformats.org/officeDocument/2006/customXml" ds:itemID="{737E3ABB-87E7-451C-BEA3-3FC91FE36090}"/>
</file>

<file path=customXml/itemProps4.xml><?xml version="1.0" encoding="utf-8"?>
<ds:datastoreItem xmlns:ds="http://schemas.openxmlformats.org/officeDocument/2006/customXml" ds:itemID="{D4F8FFAD-F732-4562-8926-3C6087035270}"/>
</file>

<file path=customXml/itemProps5.xml><?xml version="1.0" encoding="utf-8"?>
<ds:datastoreItem xmlns:ds="http://schemas.openxmlformats.org/officeDocument/2006/customXml" ds:itemID="{5396D2DD-6608-443B-B049-53CA8D59D11A}"/>
</file>

<file path=docProps/app.xml><?xml version="1.0" encoding="utf-8"?>
<Properties xmlns="http://schemas.openxmlformats.org/officeDocument/2006/extended-properties" xmlns:vt="http://schemas.openxmlformats.org/officeDocument/2006/docPropsVTypes">
  <Template>Normal</Template>
  <TotalTime>17</TotalTime>
  <Pages>3</Pages>
  <Words>950</Words>
  <Characters>5706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3</cp:revision>
  <cp:lastPrinted>2025-10-09T10:14:00Z</cp:lastPrinted>
  <dcterms:created xsi:type="dcterms:W3CDTF">2025-11-25T09:28:00Z</dcterms:created>
  <dcterms:modified xsi:type="dcterms:W3CDTF">2025-11-25T10:05:00Z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0x010189100019E652B5EEAA874E8A8EBCF17947C374</vt:lpwstr>
  </property>
  <property fmtid="{D5CDD505-2E9C-101B-9397-08002B2CF9AE}" pid="10" name="_dlc_DocIdItemGuid">
    <vt:lpwstr>3bd05e67-25d9-4850-8bde-b057220499ec</vt:lpwstr>
  </property>
</Properties>
</file>